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B7ED3" w:rsidRPr="00133400" w:rsidRDefault="003E3CBF" w:rsidP="00133400">
      <w:pPr>
        <w:pStyle w:val="Nagwek1"/>
        <w:spacing w:after="486" w:line="276" w:lineRule="auto"/>
        <w:ind w:left="0" w:right="33" w:firstLine="0"/>
        <w:jc w:val="both"/>
        <w:rPr>
          <w:rFonts w:ascii="Arial" w:hAnsi="Arial" w:cs="Arial"/>
          <w:sz w:val="22"/>
        </w:rPr>
      </w:pPr>
      <w:r w:rsidRPr="00133400">
        <w:rPr>
          <w:rFonts w:ascii="Arial" w:hAnsi="Arial" w:cs="Arial"/>
          <w:i w:val="0"/>
          <w:sz w:val="22"/>
        </w:rPr>
        <w:t xml:space="preserve">                                                                                                                   </w:t>
      </w:r>
      <w:r w:rsidRPr="00133400">
        <w:rPr>
          <w:rFonts w:ascii="Arial" w:hAnsi="Arial" w:cs="Arial"/>
          <w:b/>
          <w:bCs/>
          <w:i w:val="0"/>
          <w:sz w:val="22"/>
        </w:rPr>
        <w:t xml:space="preserve">Załącznik nr </w:t>
      </w:r>
      <w:r w:rsidR="00133400" w:rsidRPr="00133400">
        <w:rPr>
          <w:rFonts w:ascii="Arial" w:hAnsi="Arial" w:cs="Arial"/>
          <w:b/>
          <w:bCs/>
          <w:i w:val="0"/>
          <w:sz w:val="22"/>
        </w:rPr>
        <w:t>4</w:t>
      </w:r>
    </w:p>
    <w:p w:rsidR="008B7ED3" w:rsidRPr="00133400" w:rsidRDefault="003E3CBF" w:rsidP="00133400">
      <w:pPr>
        <w:spacing w:after="0" w:line="276" w:lineRule="auto"/>
        <w:ind w:right="-3"/>
        <w:jc w:val="center"/>
        <w:rPr>
          <w:rFonts w:ascii="Arial" w:hAnsi="Arial" w:cs="Arial"/>
          <w:sz w:val="22"/>
        </w:rPr>
      </w:pPr>
      <w:r w:rsidRPr="00133400">
        <w:rPr>
          <w:rFonts w:ascii="Arial" w:hAnsi="Arial" w:cs="Arial"/>
          <w:sz w:val="22"/>
        </w:rPr>
        <w:t>Projektowane postanowienia Umowy</w:t>
      </w:r>
    </w:p>
    <w:p w:rsidR="008B7ED3" w:rsidRPr="00133400" w:rsidRDefault="008B7ED3" w:rsidP="00133400">
      <w:pPr>
        <w:spacing w:after="0" w:line="276" w:lineRule="auto"/>
        <w:ind w:right="-3"/>
        <w:jc w:val="center"/>
        <w:rPr>
          <w:rFonts w:ascii="Arial" w:hAnsi="Arial" w:cs="Arial"/>
          <w:sz w:val="22"/>
        </w:rPr>
      </w:pPr>
    </w:p>
    <w:p w:rsidR="008B7ED3" w:rsidRPr="00133400" w:rsidRDefault="003E3CBF" w:rsidP="00133400">
      <w:pPr>
        <w:spacing w:after="0" w:line="276" w:lineRule="auto"/>
        <w:ind w:right="-3"/>
        <w:rPr>
          <w:rFonts w:ascii="Arial" w:hAnsi="Arial" w:cs="Arial"/>
          <w:sz w:val="22"/>
        </w:rPr>
      </w:pPr>
      <w:r w:rsidRPr="00133400">
        <w:rPr>
          <w:rFonts w:ascii="Arial" w:hAnsi="Arial" w:cs="Arial"/>
          <w:sz w:val="22"/>
        </w:rPr>
        <w:t>Zawarta w dniu……………………………, Centrum Usług Wspólnych Gminy Miejskiej Tczew</w:t>
      </w:r>
    </w:p>
    <w:p w:rsidR="008B7ED3" w:rsidRPr="00133400" w:rsidRDefault="003E3CBF" w:rsidP="00133400">
      <w:pPr>
        <w:spacing w:line="276" w:lineRule="auto"/>
        <w:ind w:left="-5" w:right="10"/>
        <w:rPr>
          <w:rFonts w:ascii="Arial" w:hAnsi="Arial" w:cs="Arial"/>
          <w:sz w:val="22"/>
        </w:rPr>
      </w:pPr>
      <w:r w:rsidRPr="00133400">
        <w:rPr>
          <w:rFonts w:ascii="Arial" w:hAnsi="Arial" w:cs="Arial"/>
          <w:sz w:val="22"/>
        </w:rPr>
        <w:t>ul. Kołłątaja 9, 83 - 110 Tczew</w:t>
      </w:r>
    </w:p>
    <w:p w:rsidR="008B7ED3" w:rsidRPr="00133400" w:rsidRDefault="003E3CBF" w:rsidP="00133400">
      <w:pPr>
        <w:spacing w:line="276" w:lineRule="auto"/>
        <w:ind w:left="-5" w:right="10"/>
        <w:rPr>
          <w:rFonts w:ascii="Arial" w:hAnsi="Arial" w:cs="Arial"/>
          <w:sz w:val="22"/>
        </w:rPr>
      </w:pPr>
      <w:r w:rsidRPr="00133400">
        <w:rPr>
          <w:rFonts w:ascii="Arial" w:hAnsi="Arial" w:cs="Arial"/>
          <w:sz w:val="22"/>
        </w:rPr>
        <w:t xml:space="preserve">reprezentowanym przez Dyrektora Centrum Usług Wspólnych – Adam </w:t>
      </w:r>
      <w:proofErr w:type="spellStart"/>
      <w:r w:rsidRPr="00133400">
        <w:rPr>
          <w:rFonts w:ascii="Arial" w:hAnsi="Arial" w:cs="Arial"/>
          <w:sz w:val="22"/>
        </w:rPr>
        <w:t>Konracki</w:t>
      </w:r>
      <w:proofErr w:type="spellEnd"/>
      <w:r w:rsidRPr="00133400">
        <w:rPr>
          <w:rFonts w:ascii="Arial" w:hAnsi="Arial" w:cs="Arial"/>
          <w:sz w:val="22"/>
        </w:rPr>
        <w:t xml:space="preserve">, zwanym dalej Zamawiającym, </w:t>
      </w:r>
    </w:p>
    <w:p w:rsidR="008B7ED3" w:rsidRPr="00133400" w:rsidRDefault="003E3CBF" w:rsidP="00133400">
      <w:pPr>
        <w:spacing w:after="0" w:line="276" w:lineRule="auto"/>
        <w:ind w:left="-5" w:right="-14"/>
        <w:jc w:val="left"/>
        <w:rPr>
          <w:rFonts w:ascii="Arial" w:hAnsi="Arial" w:cs="Arial"/>
          <w:sz w:val="22"/>
        </w:rPr>
      </w:pPr>
      <w:r w:rsidRPr="00133400">
        <w:rPr>
          <w:rFonts w:ascii="Arial" w:hAnsi="Arial" w:cs="Arial"/>
          <w:sz w:val="22"/>
        </w:rPr>
        <w:t xml:space="preserve">a </w:t>
      </w:r>
    </w:p>
    <w:p w:rsidR="008B7ED3" w:rsidRPr="00133400" w:rsidRDefault="003E3CBF" w:rsidP="00133400">
      <w:pPr>
        <w:spacing w:after="0" w:line="276" w:lineRule="auto"/>
        <w:ind w:left="-5" w:right="-14"/>
        <w:jc w:val="left"/>
        <w:rPr>
          <w:rFonts w:ascii="Arial" w:hAnsi="Arial" w:cs="Arial"/>
          <w:sz w:val="22"/>
        </w:rPr>
      </w:pPr>
      <w:r w:rsidRPr="00133400">
        <w:rPr>
          <w:rFonts w:ascii="Arial" w:hAnsi="Arial" w:cs="Arial"/>
          <w:sz w:val="22"/>
        </w:rPr>
        <w:t>……………………………………………………………………………………………………………</w:t>
      </w:r>
    </w:p>
    <w:p w:rsidR="008B7ED3" w:rsidRPr="00133400" w:rsidRDefault="003E3CBF" w:rsidP="00133400">
      <w:pPr>
        <w:spacing w:after="0" w:line="276" w:lineRule="auto"/>
        <w:ind w:left="-5" w:right="-14"/>
        <w:jc w:val="left"/>
        <w:rPr>
          <w:rFonts w:ascii="Arial" w:hAnsi="Arial" w:cs="Arial"/>
          <w:sz w:val="22"/>
        </w:rPr>
      </w:pPr>
      <w:r w:rsidRPr="00133400">
        <w:rPr>
          <w:rFonts w:ascii="Arial" w:hAnsi="Arial" w:cs="Arial"/>
          <w:sz w:val="22"/>
        </w:rPr>
        <w:t xml:space="preserve">reprezentowanym przez  …………………………………………………………….………, zwanym dalej Wykonawcą. </w:t>
      </w:r>
    </w:p>
    <w:p w:rsidR="008B7ED3" w:rsidRPr="00133400" w:rsidRDefault="008B7ED3" w:rsidP="00133400">
      <w:pPr>
        <w:spacing w:after="0" w:line="276" w:lineRule="auto"/>
        <w:ind w:left="-5" w:right="-14"/>
        <w:jc w:val="left"/>
        <w:rPr>
          <w:rFonts w:ascii="Arial" w:hAnsi="Arial" w:cs="Arial"/>
          <w:sz w:val="22"/>
        </w:rPr>
      </w:pPr>
    </w:p>
    <w:p w:rsidR="008B7ED3" w:rsidRPr="00133400" w:rsidRDefault="003E3CBF" w:rsidP="00133400">
      <w:pPr>
        <w:spacing w:line="276" w:lineRule="auto"/>
        <w:rPr>
          <w:rFonts w:ascii="Arial" w:hAnsi="Arial" w:cs="Arial"/>
          <w:sz w:val="22"/>
        </w:rPr>
      </w:pPr>
      <w:r w:rsidRPr="00133400">
        <w:rPr>
          <w:rFonts w:ascii="Arial" w:hAnsi="Arial" w:cs="Arial"/>
          <w:color w:val="auto"/>
          <w:sz w:val="22"/>
        </w:rPr>
        <w:t>W rezultacie dokonania przez Zamawiającego wyboru oferty Wykonawcy w postępowaniu w trybie podstawowym, na podstawie art.275 pkt 1 przeprowadzonym zgodnie z ustawą z dnia 11 września 2019 r. – Prawo zamówień publicznych (Dz. U. z  202</w:t>
      </w:r>
      <w:r w:rsidR="00133400" w:rsidRPr="00133400">
        <w:rPr>
          <w:rFonts w:ascii="Arial" w:hAnsi="Arial" w:cs="Arial"/>
          <w:color w:val="auto"/>
          <w:sz w:val="22"/>
        </w:rPr>
        <w:t>4 r., poz. 1320</w:t>
      </w:r>
      <w:r w:rsidRPr="00133400">
        <w:rPr>
          <w:rFonts w:ascii="Arial" w:hAnsi="Arial" w:cs="Arial"/>
          <w:color w:val="auto"/>
          <w:sz w:val="22"/>
        </w:rPr>
        <w:t>), została zawarta umowa o następującej treści:</w:t>
      </w:r>
    </w:p>
    <w:p w:rsidR="008B7ED3" w:rsidRPr="00133400" w:rsidRDefault="008B7ED3" w:rsidP="00133400">
      <w:pPr>
        <w:tabs>
          <w:tab w:val="left" w:pos="0"/>
          <w:tab w:val="left" w:pos="360"/>
        </w:tabs>
        <w:spacing w:line="276" w:lineRule="auto"/>
        <w:ind w:left="0" w:firstLine="0"/>
        <w:rPr>
          <w:rFonts w:ascii="Arial" w:eastAsia="MS Mincho" w:hAnsi="Arial" w:cs="Arial"/>
          <w:sz w:val="22"/>
        </w:rPr>
      </w:pP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1</w:t>
      </w:r>
    </w:p>
    <w:p w:rsidR="008B7ED3" w:rsidRPr="00133400" w:rsidRDefault="003E3CBF" w:rsidP="00133400">
      <w:pPr>
        <w:widowControl w:val="0"/>
        <w:spacing w:after="0" w:line="276" w:lineRule="auto"/>
        <w:rPr>
          <w:rFonts w:ascii="Arial" w:hAnsi="Arial" w:cs="Arial"/>
          <w:sz w:val="22"/>
        </w:rPr>
      </w:pPr>
      <w:r w:rsidRPr="00133400">
        <w:rPr>
          <w:rFonts w:ascii="Arial" w:hAnsi="Arial" w:cs="Arial"/>
          <w:color w:val="auto"/>
          <w:sz w:val="22"/>
        </w:rPr>
        <w:t xml:space="preserve">Zamawiający zamawia, a Wykonawca zobowiązuje się wykonać przedmiot umowy (dalej zwany również przedmiotem zamówienia), pn. </w:t>
      </w:r>
      <w:r w:rsidRPr="00133400">
        <w:rPr>
          <w:rFonts w:ascii="Arial" w:hAnsi="Arial" w:cs="Arial"/>
          <w:b/>
          <w:bCs/>
          <w:color w:val="auto"/>
          <w:sz w:val="22"/>
        </w:rPr>
        <w:t>„</w:t>
      </w:r>
      <w:r w:rsidRPr="00133400">
        <w:rPr>
          <w:rFonts w:ascii="Arial" w:hAnsi="Arial" w:cs="Arial"/>
          <w:b/>
          <w:bCs/>
          <w:sz w:val="22"/>
        </w:rPr>
        <w:t>Sukcesywne dostawy środków czystości  do Szkół Podstawowych i Przedszkola nr 8 Gminy Miejskiej Tczew”.</w:t>
      </w:r>
      <w:r w:rsidRPr="00133400">
        <w:rPr>
          <w:rFonts w:ascii="Arial" w:hAnsi="Arial" w:cs="Arial"/>
          <w:b/>
          <w:bCs/>
          <w:color w:val="auto"/>
          <w:sz w:val="22"/>
        </w:rPr>
        <w:t xml:space="preserve"> </w:t>
      </w:r>
      <w:r w:rsidRPr="00133400">
        <w:rPr>
          <w:rFonts w:ascii="Arial" w:hAnsi="Arial" w:cs="Arial"/>
          <w:color w:val="auto"/>
          <w:sz w:val="22"/>
        </w:rPr>
        <w:t>zgodnie ze Specyfikacją Warunków Zamówienia oraz dokumentami wymaganymi przez Zamawiającego, zawartymi w ofercie Wykonawcy.</w:t>
      </w:r>
    </w:p>
    <w:p w:rsidR="008B7ED3" w:rsidRPr="00133400" w:rsidRDefault="008B7ED3" w:rsidP="00133400">
      <w:pPr>
        <w:spacing w:after="0" w:line="276" w:lineRule="auto"/>
        <w:ind w:left="11"/>
        <w:jc w:val="center"/>
        <w:rPr>
          <w:rFonts w:ascii="Arial" w:hAnsi="Arial" w:cs="Arial"/>
          <w:sz w:val="22"/>
        </w:rPr>
      </w:pP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Ilości środków czystości zawartych w Formularzu asortymentowo - cenowym są zbliżonymi ilościami do planowanych potrzeb, bowiem w przybliżeniu odpowiadają strukturze zapotrzebowania. Oznacza to, że wielkości te nie stanowią ostatecznego rozmiaru zamówienia, w wyniku czego nie mogą stanowić podstaw do zgłaszania roszczeń z tytułu niezrealizowanych dostaw. Zamawiający zastrzega sobie możliwość ograniczenia zakresu zamówienia do 60% jego wartości.</w:t>
      </w:r>
    </w:p>
    <w:p w:rsidR="008B7ED3" w:rsidRPr="00133400" w:rsidRDefault="003E3CBF" w:rsidP="00133400">
      <w:pPr>
        <w:numPr>
          <w:ilvl w:val="0"/>
          <w:numId w:val="13"/>
        </w:numPr>
        <w:tabs>
          <w:tab w:val="left" w:pos="284"/>
        </w:tabs>
        <w:spacing w:line="276" w:lineRule="auto"/>
        <w:ind w:right="10"/>
        <w:rPr>
          <w:rFonts w:ascii="Arial" w:hAnsi="Arial" w:cs="Arial"/>
          <w:sz w:val="22"/>
        </w:rPr>
      </w:pPr>
      <w:r w:rsidRPr="00133400">
        <w:rPr>
          <w:rFonts w:ascii="Arial" w:eastAsia="Arial Unicode MS" w:hAnsi="Arial" w:cs="Arial"/>
          <w:color w:val="auto"/>
          <w:sz w:val="22"/>
        </w:rPr>
        <w:t>Zamówienia będą składane przez poszczególne Szkoły lub Przedszkole telefonicznie lub e-mailem. Każdorazowo Wykonawca zobowiązany jest do potwierdzenia (e-mailem) otrzymania zamówienia.</w:t>
      </w:r>
    </w:p>
    <w:p w:rsidR="008B7ED3" w:rsidRPr="00133400" w:rsidRDefault="003E3CBF" w:rsidP="00133400">
      <w:pPr>
        <w:widowControl w:val="0"/>
        <w:numPr>
          <w:ilvl w:val="0"/>
          <w:numId w:val="13"/>
        </w:numPr>
        <w:spacing w:after="0" w:line="276" w:lineRule="auto"/>
        <w:ind w:right="10"/>
        <w:rPr>
          <w:rFonts w:ascii="Arial" w:hAnsi="Arial" w:cs="Arial"/>
          <w:sz w:val="22"/>
        </w:rPr>
      </w:pPr>
      <w:r w:rsidRPr="00133400">
        <w:rPr>
          <w:rFonts w:ascii="Arial" w:eastAsia="Arial Unicode MS" w:hAnsi="Arial" w:cs="Arial"/>
          <w:color w:val="auto"/>
          <w:sz w:val="22"/>
        </w:rPr>
        <w:t>Termin realizacji zamówienia do</w:t>
      </w:r>
      <w:r w:rsidR="00133400" w:rsidRPr="00133400">
        <w:rPr>
          <w:rFonts w:ascii="Arial" w:eastAsia="Arial Unicode MS" w:hAnsi="Arial" w:cs="Arial"/>
          <w:color w:val="auto"/>
          <w:sz w:val="22"/>
        </w:rPr>
        <w:t xml:space="preserve"> 72</w:t>
      </w:r>
      <w:r w:rsidRPr="00133400">
        <w:rPr>
          <w:rFonts w:ascii="Arial" w:eastAsia="Arial Unicode MS" w:hAnsi="Arial" w:cs="Arial"/>
          <w:color w:val="auto"/>
          <w:sz w:val="22"/>
        </w:rPr>
        <w:t xml:space="preserve"> godzin, od godziny zgłoszenia zapotrzebowania przez Szkoły lub Przedszkole, od poniedziałku do piątku w godzinach od 08:00 do14:00 na adres jednostek obsługiwanych</w:t>
      </w:r>
      <w:r w:rsidR="00522C7C">
        <w:rPr>
          <w:rFonts w:ascii="Arial" w:eastAsia="Arial Unicode MS" w:hAnsi="Arial" w:cs="Arial"/>
          <w:color w:val="auto"/>
          <w:sz w:val="22"/>
        </w:rPr>
        <w:t xml:space="preserve"> </w:t>
      </w:r>
      <w:r w:rsidR="00522C7C" w:rsidRPr="00522C7C">
        <w:rPr>
          <w:rFonts w:ascii="Arial" w:eastAsia="Arial Unicode MS" w:hAnsi="Arial" w:cs="Arial"/>
          <w:i/>
          <w:color w:val="auto"/>
          <w:sz w:val="22"/>
        </w:rPr>
        <w:t>(odpowiednio do części zamówienia)</w:t>
      </w:r>
      <w:r w:rsidRPr="00522C7C">
        <w:rPr>
          <w:rFonts w:ascii="Arial" w:eastAsia="Arial Unicode MS" w:hAnsi="Arial" w:cs="Arial"/>
          <w:i/>
          <w:color w:val="auto"/>
          <w:sz w:val="22"/>
        </w:rPr>
        <w:t>:</w:t>
      </w:r>
    </w:p>
    <w:p w:rsidR="008B7ED3" w:rsidRPr="00133400" w:rsidRDefault="003E3CBF" w:rsidP="00133400">
      <w:pPr>
        <w:widowControl w:val="0"/>
        <w:spacing w:after="0" w:line="276" w:lineRule="auto"/>
        <w:ind w:left="709" w:right="10" w:firstLine="0"/>
        <w:jc w:val="left"/>
        <w:rPr>
          <w:rFonts w:ascii="Arial" w:hAnsi="Arial" w:cs="Arial"/>
          <w:sz w:val="22"/>
        </w:rPr>
      </w:pPr>
      <w:r w:rsidRPr="00133400">
        <w:rPr>
          <w:rFonts w:ascii="Arial" w:hAnsi="Arial" w:cs="Arial"/>
          <w:color w:val="auto"/>
          <w:sz w:val="22"/>
        </w:rPr>
        <w:t>- Przedszkole Nr 8 z Oddziałami Integracyjnymi, ul. Jodłowa 6, 83-110 Tczew, tel. 58 531 68 11</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xml:space="preserve">- Szkoła Podstawowa Nr 1 im. gen. Jana Henryka Dąbrowskiego, ul. </w:t>
      </w:r>
      <w:proofErr w:type="spellStart"/>
      <w:r w:rsidRPr="00133400">
        <w:rPr>
          <w:rFonts w:ascii="Arial" w:hAnsi="Arial" w:cs="Arial"/>
          <w:color w:val="auto"/>
          <w:sz w:val="22"/>
        </w:rPr>
        <w:t>Czyżykowska</w:t>
      </w:r>
      <w:proofErr w:type="spellEnd"/>
      <w:r w:rsidRPr="00133400">
        <w:rPr>
          <w:rFonts w:ascii="Arial" w:hAnsi="Arial" w:cs="Arial"/>
          <w:color w:val="auto"/>
          <w:sz w:val="22"/>
        </w:rPr>
        <w:t xml:space="preserve"> 69, 83-110 Tczew, tel.  58 531 17 63</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xml:space="preserve">- Sportowa Szkoła Podstawowa Nr 2 z Oddziałami Integracyjnymi, ul. Gdańska 2, </w:t>
      </w:r>
      <w:r w:rsidRPr="00133400">
        <w:rPr>
          <w:rFonts w:ascii="Arial" w:hAnsi="Arial" w:cs="Arial"/>
          <w:color w:val="auto"/>
          <w:sz w:val="22"/>
        </w:rPr>
        <w:br/>
        <w:t>83-110 Tczew, tel.  58 777 28 88</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Szkoła Podstawowa Nr 4 im. Kardynała Stefana Wyszyńskiego, ul. Wł. Jagiełły 8, 83-110 Tczew, tel. 58 532 60 28</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xml:space="preserve">- Szkoła Podstawowa Nr 5 im. Adama Mickiewicza, ul. Obr. Westerplatte 18, 83-110 Tczew, </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lastRenderedPageBreak/>
        <w:t>tel.  58 531 35 27</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xml:space="preserve">- Szkoła Podstawowa Nr 7 im. Stanisława Staszica, ul. Stoczniowców 15A, 83-110 Tczew, </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tel.  58 531 35 06</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Szkoła Podstawowa Nr 8 im. Św. Wojciecha, ul. Armii Krajowej 70, 83-110 Tczew,</w:t>
      </w:r>
    </w:p>
    <w:p w:rsidR="008B7ED3" w:rsidRPr="00133400" w:rsidRDefault="003E3CBF" w:rsidP="00133400">
      <w:pPr>
        <w:spacing w:after="0" w:line="276" w:lineRule="auto"/>
        <w:ind w:left="709" w:firstLine="0"/>
        <w:jc w:val="left"/>
        <w:rPr>
          <w:rFonts w:ascii="Arial" w:hAnsi="Arial" w:cs="Arial"/>
          <w:sz w:val="22"/>
        </w:rPr>
      </w:pPr>
      <w:r w:rsidRPr="00133400">
        <w:rPr>
          <w:rFonts w:ascii="Arial" w:hAnsi="Arial" w:cs="Arial"/>
          <w:color w:val="auto"/>
          <w:sz w:val="22"/>
        </w:rPr>
        <w:t xml:space="preserve"> tel.  58 531 65 19</w:t>
      </w:r>
    </w:p>
    <w:p w:rsidR="008B7ED3" w:rsidRPr="00133400" w:rsidRDefault="003E3CBF" w:rsidP="00133400">
      <w:pPr>
        <w:tabs>
          <w:tab w:val="left" w:pos="851"/>
        </w:tabs>
        <w:spacing w:after="0" w:line="276" w:lineRule="auto"/>
        <w:ind w:left="709" w:firstLine="0"/>
        <w:jc w:val="left"/>
        <w:rPr>
          <w:rFonts w:ascii="Arial" w:hAnsi="Arial" w:cs="Arial"/>
          <w:sz w:val="22"/>
        </w:rPr>
      </w:pPr>
      <w:r w:rsidRPr="00133400">
        <w:rPr>
          <w:rFonts w:ascii="Arial" w:hAnsi="Arial" w:cs="Arial"/>
          <w:color w:val="auto"/>
          <w:sz w:val="22"/>
        </w:rPr>
        <w:t>- Szkoła Podstawowa Nr 10 z Oddziałami Integracyjnymi im. płk. Stanisława Dąbka, ul. M. Konopnickiej 11, 83-110 Tczew, tel. 58 531 17 07</w:t>
      </w:r>
    </w:p>
    <w:p w:rsidR="008B7ED3" w:rsidRPr="00133400" w:rsidRDefault="003E3CBF" w:rsidP="00133400">
      <w:pPr>
        <w:tabs>
          <w:tab w:val="left" w:pos="851"/>
        </w:tabs>
        <w:spacing w:after="0" w:line="276" w:lineRule="auto"/>
        <w:ind w:left="709" w:firstLine="0"/>
        <w:jc w:val="left"/>
        <w:rPr>
          <w:rFonts w:ascii="Arial" w:hAnsi="Arial" w:cs="Arial"/>
          <w:sz w:val="22"/>
        </w:rPr>
      </w:pPr>
      <w:r w:rsidRPr="00133400">
        <w:rPr>
          <w:rFonts w:ascii="Arial" w:hAnsi="Arial" w:cs="Arial"/>
          <w:color w:val="auto"/>
          <w:sz w:val="22"/>
        </w:rPr>
        <w:t xml:space="preserve">- Szkoła Podstawowa Nr 11 im. Mikołaja Kopernika, ul. Saperska 12, 83-110 Tczew, </w:t>
      </w:r>
    </w:p>
    <w:p w:rsidR="008B7ED3" w:rsidRPr="00133400" w:rsidRDefault="003E3CBF" w:rsidP="00133400">
      <w:pPr>
        <w:tabs>
          <w:tab w:val="left" w:pos="851"/>
        </w:tabs>
        <w:spacing w:after="0" w:line="276" w:lineRule="auto"/>
        <w:ind w:left="709" w:firstLine="0"/>
        <w:jc w:val="left"/>
        <w:rPr>
          <w:rFonts w:ascii="Arial" w:hAnsi="Arial" w:cs="Arial"/>
          <w:sz w:val="22"/>
        </w:rPr>
      </w:pPr>
      <w:r w:rsidRPr="00133400">
        <w:rPr>
          <w:rFonts w:ascii="Arial" w:hAnsi="Arial" w:cs="Arial"/>
          <w:color w:val="auto"/>
          <w:sz w:val="22"/>
        </w:rPr>
        <w:t>tel.  58 531 59 52</w:t>
      </w:r>
    </w:p>
    <w:p w:rsidR="008B7ED3" w:rsidRPr="00133400" w:rsidRDefault="003E3CBF" w:rsidP="00133400">
      <w:pPr>
        <w:tabs>
          <w:tab w:val="left" w:pos="851"/>
        </w:tabs>
        <w:spacing w:after="0" w:line="276" w:lineRule="auto"/>
        <w:ind w:left="709" w:firstLine="0"/>
        <w:jc w:val="left"/>
        <w:rPr>
          <w:rFonts w:ascii="Arial" w:hAnsi="Arial" w:cs="Arial"/>
          <w:sz w:val="22"/>
        </w:rPr>
      </w:pPr>
      <w:r w:rsidRPr="00133400">
        <w:rPr>
          <w:rFonts w:ascii="Arial" w:hAnsi="Arial" w:cs="Arial"/>
          <w:color w:val="auto"/>
          <w:sz w:val="22"/>
        </w:rPr>
        <w:t>- Szkoła Podstawowa Nr 12 im. Bronisława Malinowskiego, ul. Topolowa 23, 83-110 Tczew,</w:t>
      </w:r>
    </w:p>
    <w:p w:rsidR="008B7ED3" w:rsidRPr="00133400" w:rsidRDefault="003E3CBF" w:rsidP="00133400">
      <w:pPr>
        <w:tabs>
          <w:tab w:val="left" w:pos="851"/>
        </w:tabs>
        <w:spacing w:after="0" w:line="276" w:lineRule="auto"/>
        <w:ind w:left="709" w:firstLine="0"/>
        <w:jc w:val="left"/>
        <w:rPr>
          <w:rFonts w:ascii="Arial" w:hAnsi="Arial" w:cs="Arial"/>
          <w:sz w:val="22"/>
        </w:rPr>
      </w:pPr>
      <w:r w:rsidRPr="00133400">
        <w:rPr>
          <w:rFonts w:ascii="Arial" w:hAnsi="Arial" w:cs="Arial"/>
          <w:color w:val="auto"/>
          <w:sz w:val="22"/>
        </w:rPr>
        <w:t xml:space="preserve"> tel. 58 531 60 70</w:t>
      </w:r>
    </w:p>
    <w:p w:rsidR="008B7ED3" w:rsidRPr="00133400" w:rsidRDefault="003E3CBF" w:rsidP="00133400">
      <w:pPr>
        <w:spacing w:line="276" w:lineRule="auto"/>
        <w:ind w:left="709" w:firstLine="0"/>
        <w:rPr>
          <w:rFonts w:ascii="Arial" w:eastAsia="Arial Unicode MS" w:hAnsi="Arial" w:cs="Arial"/>
          <w:color w:val="auto"/>
          <w:sz w:val="22"/>
        </w:rPr>
      </w:pPr>
      <w:r w:rsidRPr="00133400">
        <w:rPr>
          <w:rFonts w:ascii="Arial" w:eastAsia="Arial Unicode MS" w:hAnsi="Arial" w:cs="Arial"/>
          <w:color w:val="auto"/>
          <w:sz w:val="22"/>
        </w:rPr>
        <w:t>Zgłoszenie zapotrzebowania przez jednostki w piątek lub święto, skutkuje dostawą w najbliższy</w:t>
      </w:r>
      <w:r w:rsidR="00133400" w:rsidRPr="00133400">
        <w:rPr>
          <w:rFonts w:ascii="Arial" w:eastAsia="Arial Unicode MS" w:hAnsi="Arial" w:cs="Arial"/>
          <w:color w:val="auto"/>
          <w:sz w:val="22"/>
        </w:rPr>
        <w:t xml:space="preserve"> lub kolejny </w:t>
      </w:r>
      <w:r w:rsidRPr="00133400">
        <w:rPr>
          <w:rFonts w:ascii="Arial" w:eastAsia="Arial Unicode MS" w:hAnsi="Arial" w:cs="Arial"/>
          <w:color w:val="auto"/>
          <w:sz w:val="22"/>
        </w:rPr>
        <w:t>dzień roboczy.</w:t>
      </w:r>
      <w:r w:rsidR="001C02B0" w:rsidRPr="00133400">
        <w:rPr>
          <w:rFonts w:ascii="Arial" w:eastAsia="Arial Unicode MS" w:hAnsi="Arial" w:cs="Arial"/>
          <w:color w:val="auto"/>
          <w:sz w:val="22"/>
        </w:rPr>
        <w:t xml:space="preserve"> Rozliczenie będzie obowiązywało według faktycznego zamówienia po cenach przedstawionych w Formularzu asortymentowo-cenowym, będącym załącznikiem do  Oferty.</w:t>
      </w:r>
      <w:r w:rsidRPr="00133400">
        <w:rPr>
          <w:rFonts w:ascii="Arial" w:eastAsia="Arial Unicode MS" w:hAnsi="Arial" w:cs="Arial"/>
          <w:color w:val="auto"/>
          <w:sz w:val="22"/>
        </w:rPr>
        <w:t xml:space="preserve"> </w:t>
      </w: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Wykonawca zobowiązany jest zabezpieczyć należycie towar na czas przewozu i ponosi całkowitą odpowiedzialność za dostawę i jakość dostarczonego towaru. Wykonawca zobowiązany jest dostarczyć towar transportem własnym. Wykonawca bierze na siebie odpowiedzialność za braki i wady powstałe w czasie transportu towaru, oraz ponosi z tego tytułu wszelkie skutki prawne.  Ilościowy i jakościowy odbiór towaru będzie dokonywany przez Zamawiającego w Szkołach i Przedszkolu, w oparciu o złożone zamówienie. Dostarczone produkty muszą być oznaczone w sposób umożliwiający jego identyfikację bez konieczności naruszania opakowania (ilość, rodzaj).</w:t>
      </w: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Zrealizowanie zamówienia oznacza:</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dostarczenie zamówionego towaru do Szkoły lub Przedszkola,</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dostarczenie faktury lub rachunku do w/w jednostek, potwierdzającego zgodność  dostarczonego asortymentu według zamówienia.</w:t>
      </w: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Jeżeli w trakcie przyjęcia dostawy, podczas oceny ilościowej zostaną stwierdzone uchybienia ilościowe dostarczonego asortymentu, upoważnione osoby w Szkole i Przedszkolu mają prawo :</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nie przyjąć danego asortymentu dostawy i zobowiązać Wykonawcę do skorygowania dowodu zapłaty,</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przyjąć niższą od zamówionej ilość asortymentu dostawy i zobowiązać Wykonawcę do skorygowania ilości asortymentu na dowodzie zapłaty.</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w przypadku stwierdzenia nadwyżki dostarczanego asortymentu przyjąć tylko ilość zgodną ze złożonym zamówieniem i zobowiązać Wykonawcę do skorygowania ilości asortymentu na dowodzie zapłaty.</w:t>
      </w: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Jeżeli w trakcie przyjęcia dostawy podczas oceny jakościowej zostaną stwierdzone uchybienia jakościowe</w:t>
      </w:r>
      <w:r w:rsidR="00522C7C">
        <w:rPr>
          <w:rFonts w:ascii="Arial" w:eastAsia="Arial Unicode MS" w:hAnsi="Arial" w:cs="Arial"/>
          <w:color w:val="auto"/>
          <w:sz w:val="22"/>
        </w:rPr>
        <w:t>,</w:t>
      </w:r>
      <w:r w:rsidRPr="00133400">
        <w:rPr>
          <w:rFonts w:ascii="Arial" w:eastAsia="Arial Unicode MS" w:hAnsi="Arial" w:cs="Arial"/>
          <w:color w:val="auto"/>
          <w:sz w:val="22"/>
        </w:rPr>
        <w:t xml:space="preserve"> upoważnione osoby w Szkole i Przedszkolu mają prawo zobowiązać Wykonawcę do wymiany zakwestionowanego asortymentu w czasie 1 godziny od zgłoszenia przez Zamawiającego pocztą e-mail, a w razie nie spełnienia powyższego obowiązku, Zamawiający ma prawo zakupić przedmiotowy asortyment u innego Wykonawcy, a kosztami zakupu obciążyć Wykonawcę.</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t xml:space="preserve">- nie przyjąć zakwestionowanego asortymentu dostawy i zobowiązać Wykonawcę do skorygowania dowodu zapłaty. </w:t>
      </w:r>
    </w:p>
    <w:p w:rsidR="008B7ED3" w:rsidRPr="00133400" w:rsidRDefault="003E3CBF" w:rsidP="00133400">
      <w:pPr>
        <w:widowControl w:val="0"/>
        <w:spacing w:after="0" w:line="276" w:lineRule="auto"/>
        <w:ind w:left="709" w:firstLine="0"/>
        <w:rPr>
          <w:rFonts w:ascii="Arial" w:hAnsi="Arial" w:cs="Arial"/>
          <w:sz w:val="22"/>
        </w:rPr>
      </w:pPr>
      <w:r w:rsidRPr="00133400">
        <w:rPr>
          <w:rFonts w:ascii="Arial" w:eastAsia="Arial Unicode MS" w:hAnsi="Arial" w:cs="Arial"/>
          <w:color w:val="auto"/>
          <w:sz w:val="22"/>
        </w:rPr>
        <w:lastRenderedPageBreak/>
        <w:t xml:space="preserve">Zamawiający zastrzega sobie prawo dokonania zakupu interwencyjnego w przypadku niedostarczenia przez Wykonawcę towaru w ustalonym terminie lub dostarczenie innego asortymentu towaru niż przewidzianego w zamówieniu, jeśli Wykonawca nie dostarczy towaru o należytej jakości. </w:t>
      </w:r>
    </w:p>
    <w:p w:rsidR="008B7ED3" w:rsidRPr="00133400" w:rsidRDefault="003E3CBF" w:rsidP="00133400">
      <w:pPr>
        <w:widowControl w:val="0"/>
        <w:numPr>
          <w:ilvl w:val="0"/>
          <w:numId w:val="13"/>
        </w:numPr>
        <w:spacing w:after="0" w:line="276" w:lineRule="auto"/>
        <w:rPr>
          <w:rFonts w:ascii="Arial" w:hAnsi="Arial" w:cs="Arial"/>
          <w:sz w:val="22"/>
        </w:rPr>
      </w:pPr>
      <w:r w:rsidRPr="00133400">
        <w:rPr>
          <w:rFonts w:ascii="Arial" w:eastAsia="Arial Unicode MS" w:hAnsi="Arial" w:cs="Arial"/>
          <w:color w:val="auto"/>
          <w:sz w:val="22"/>
        </w:rPr>
        <w:t>O uchybieniach stwierdzonych w trakcie realizacji dostawy oraz o podjętej decyzji przez Zamawiającego, Wykonawca zostanie niezwłocznie zawiadomiony telefonicznie lub za pomocą poczty e-mail.</w:t>
      </w:r>
    </w:p>
    <w:p w:rsidR="008B7ED3" w:rsidRPr="00133400" w:rsidRDefault="003E3CBF" w:rsidP="00133400">
      <w:pPr>
        <w:numPr>
          <w:ilvl w:val="0"/>
          <w:numId w:val="13"/>
        </w:numPr>
        <w:spacing w:after="0" w:line="276" w:lineRule="auto"/>
        <w:rPr>
          <w:rFonts w:ascii="Arial" w:hAnsi="Arial" w:cs="Arial"/>
          <w:sz w:val="22"/>
        </w:rPr>
      </w:pPr>
      <w:r w:rsidRPr="00133400">
        <w:rPr>
          <w:rFonts w:ascii="Arial" w:hAnsi="Arial" w:cs="Arial"/>
          <w:kern w:val="2"/>
          <w:sz w:val="22"/>
        </w:rPr>
        <w:t xml:space="preserve">W przypadku niezgodności dostarczanych towarów z wymogami i opisem zawartym w niniejszej Umowie </w:t>
      </w:r>
      <w:bookmarkStart w:id="0" w:name="_Hlk140496320"/>
      <w:r w:rsidRPr="00133400">
        <w:rPr>
          <w:rFonts w:ascii="Arial" w:hAnsi="Arial" w:cs="Arial"/>
          <w:color w:val="auto"/>
          <w:kern w:val="2"/>
          <w:sz w:val="22"/>
        </w:rPr>
        <w:t xml:space="preserve">lub niezachowaniem przez Wykonawcę terminów dostaw umownych Zamawiający odmówi odbioru tych produktów oraz sporządzi protokół reklamacyjny (w/g Zał. nr 1 do Umowy). Reklamacja zgłoszona zostanie Wykonawcy niezwłocznie na adres e-mail wskazany w § 7ust.1 niniejszej umowy. </w:t>
      </w:r>
      <w:r w:rsidRPr="00133400">
        <w:rPr>
          <w:rFonts w:ascii="Arial" w:hAnsi="Arial" w:cs="Arial"/>
          <w:sz w:val="22"/>
        </w:rPr>
        <w:t xml:space="preserve">W przypadku zgłoszenia reklamacji Wykonawca zobowiązany jest na swój koszt dostarczyć Zamawiającemu towar zgodny z umową, bądź też uzupełnić zamówienie, jeśli reklamacja dotyczy wyłącznie jego braków ilościowych. </w:t>
      </w:r>
      <w:bookmarkEnd w:id="0"/>
    </w:p>
    <w:p w:rsidR="008B7ED3" w:rsidRPr="00133400" w:rsidRDefault="003E3CBF" w:rsidP="00133400">
      <w:pPr>
        <w:numPr>
          <w:ilvl w:val="0"/>
          <w:numId w:val="13"/>
        </w:numPr>
        <w:spacing w:after="0" w:line="276" w:lineRule="auto"/>
        <w:rPr>
          <w:rFonts w:ascii="Arial" w:hAnsi="Arial" w:cs="Arial"/>
          <w:sz w:val="22"/>
        </w:rPr>
      </w:pPr>
      <w:r w:rsidRPr="00133400">
        <w:rPr>
          <w:rFonts w:ascii="Arial" w:hAnsi="Arial" w:cs="Arial"/>
          <w:sz w:val="22"/>
        </w:rPr>
        <w:t xml:space="preserve">Zamawiający nie ponosi odpowiedzialności za szkody wyrządzone przez Wykonawcę podczas wykonywania przedmiotu zamówienia. </w:t>
      </w:r>
      <w:r w:rsidRPr="00133400">
        <w:rPr>
          <w:rFonts w:ascii="Arial" w:hAnsi="Arial" w:cs="Arial"/>
          <w:sz w:val="22"/>
          <w:lang w:eastAsia="ja-JP"/>
        </w:rPr>
        <w:t xml:space="preserve">Dostarczone towary winny być nowe, wolne od wad, wykonane w ramach bezpiecznych technologii oraz dopuszczone do stosowania w placówkach oświatowych, winny spełniać wymagania norm UE. Produkty, które tego wymagają winny posiadać niezbędne certyfikaty bezpieczeństwa, atesty, świadectwa jakości i spełniać wszelkie wymogi norm określonych obowiązującym prawem. </w:t>
      </w:r>
    </w:p>
    <w:p w:rsidR="008B7ED3" w:rsidRPr="00133400" w:rsidRDefault="003E3CBF" w:rsidP="00133400">
      <w:pPr>
        <w:numPr>
          <w:ilvl w:val="0"/>
          <w:numId w:val="13"/>
        </w:numPr>
        <w:spacing w:after="0" w:line="276" w:lineRule="auto"/>
        <w:rPr>
          <w:rFonts w:ascii="Arial" w:hAnsi="Arial" w:cs="Arial"/>
          <w:sz w:val="22"/>
        </w:rPr>
      </w:pPr>
      <w:r w:rsidRPr="00133400">
        <w:rPr>
          <w:rFonts w:ascii="Arial" w:hAnsi="Arial" w:cs="Arial"/>
          <w:color w:val="auto"/>
          <w:sz w:val="22"/>
          <w:lang w:eastAsia="en-US"/>
        </w:rPr>
        <w:t xml:space="preserve">Wykonawca gwarantuje, że będzie dostarczał towary o najwyższej jakości, zarówno pod względem norm jakościowych, jak i z odpowiednim terminem ważności – wynoszącym nie krócej niż 6 miesięcy od dnia dokonania dostawy, zapewniającym bezpieczne użycie dostarczonych Produktów. </w:t>
      </w:r>
    </w:p>
    <w:p w:rsidR="00133400" w:rsidRPr="00133400" w:rsidRDefault="003E3CBF" w:rsidP="00133400">
      <w:pPr>
        <w:numPr>
          <w:ilvl w:val="0"/>
          <w:numId w:val="13"/>
        </w:numPr>
        <w:spacing w:after="0" w:line="276" w:lineRule="auto"/>
        <w:rPr>
          <w:rFonts w:ascii="Arial" w:hAnsi="Arial" w:cs="Arial"/>
          <w:sz w:val="22"/>
        </w:rPr>
      </w:pPr>
      <w:r w:rsidRPr="00133400">
        <w:rPr>
          <w:rFonts w:ascii="Arial" w:eastAsia="Calibri" w:hAnsi="Arial" w:cs="Arial"/>
          <w:color w:val="auto"/>
          <w:sz w:val="22"/>
          <w:lang w:eastAsia="en-US"/>
        </w:rPr>
        <w:t>Wszystkie środki czystości, zaproponowane przez Wykonawcę muszą posiadać nienaruszone cechy pierwotnego opakowania fabrycznego, m.in. posiadać zabezpieczenia zastosowane przez producenta. Opakowania muszą być czyste, bez uszkodzeń mechanicznych, zapewniające właściwą jakość i trwałość towaru. Przedmiot zamówienia nie może być porcjowany ani rozcieńczany przez Wykonawcę.</w:t>
      </w:r>
    </w:p>
    <w:p w:rsidR="00133400" w:rsidRPr="00133400" w:rsidRDefault="003E3CBF" w:rsidP="00133400">
      <w:pPr>
        <w:numPr>
          <w:ilvl w:val="0"/>
          <w:numId w:val="13"/>
        </w:numPr>
        <w:spacing w:after="0" w:line="276" w:lineRule="auto"/>
        <w:rPr>
          <w:rFonts w:ascii="Arial" w:hAnsi="Arial" w:cs="Arial"/>
          <w:sz w:val="22"/>
        </w:rPr>
      </w:pPr>
      <w:r w:rsidRPr="00133400">
        <w:rPr>
          <w:rFonts w:ascii="Arial" w:eastAsia="Calibri" w:hAnsi="Arial" w:cs="Arial"/>
          <w:color w:val="auto"/>
          <w:sz w:val="22"/>
          <w:lang w:eastAsia="en-US"/>
        </w:rPr>
        <w:t>Zamawiaj</w:t>
      </w:r>
      <w:r w:rsidRPr="00133400">
        <w:rPr>
          <w:rFonts w:ascii="Arial" w:hAnsi="Arial" w:cs="Arial"/>
          <w:sz w:val="22"/>
        </w:rPr>
        <w:t>ący wymaga, aby zaoferowane produkty były dostarczane w oryginalnych opakowaniach, posiadających etykietę informacyjną zawierającą następujące dane: nazwę i adres producenta, nazwę wyrobu, ilość sztuk, pojemność, termin przydatności do użycia, datę produkcji oraz inne oznakowania zgodne z obowiązującymi w tym zakresie przepisami prawa.</w:t>
      </w:r>
    </w:p>
    <w:p w:rsidR="00133400" w:rsidRPr="00133400" w:rsidRDefault="003404EA" w:rsidP="00133400">
      <w:pPr>
        <w:numPr>
          <w:ilvl w:val="0"/>
          <w:numId w:val="13"/>
        </w:numPr>
        <w:spacing w:after="0" w:line="276" w:lineRule="auto"/>
        <w:rPr>
          <w:rFonts w:ascii="Arial" w:hAnsi="Arial" w:cs="Arial"/>
          <w:sz w:val="22"/>
        </w:rPr>
      </w:pPr>
      <w:r w:rsidRPr="00133400">
        <w:rPr>
          <w:rFonts w:ascii="Arial" w:hAnsi="Arial" w:cs="Arial"/>
          <w:sz w:val="22"/>
        </w:rPr>
        <w:t>Produkt podany w ofercie</w:t>
      </w:r>
      <w:r w:rsidR="00133400" w:rsidRPr="00133400">
        <w:rPr>
          <w:rFonts w:ascii="Arial" w:hAnsi="Arial" w:cs="Arial"/>
          <w:sz w:val="22"/>
        </w:rPr>
        <w:t xml:space="preserve"> </w:t>
      </w:r>
      <w:r w:rsidR="00133400" w:rsidRPr="00133400">
        <w:rPr>
          <w:rFonts w:ascii="Arial" w:hAnsi="Arial" w:cs="Arial"/>
          <w:i/>
          <w:sz w:val="22"/>
        </w:rPr>
        <w:t>(oraz objęty próbką odpowiednio)</w:t>
      </w:r>
      <w:r w:rsidRPr="00133400">
        <w:rPr>
          <w:rFonts w:ascii="Arial" w:hAnsi="Arial" w:cs="Arial"/>
          <w:i/>
          <w:sz w:val="22"/>
        </w:rPr>
        <w:t xml:space="preserve"> </w:t>
      </w:r>
      <w:r w:rsidRPr="00133400">
        <w:rPr>
          <w:rFonts w:ascii="Arial" w:hAnsi="Arial" w:cs="Arial"/>
          <w:sz w:val="22"/>
        </w:rPr>
        <w:t xml:space="preserve">przez Wykonawcę jest produktem, który Wykonawca po </w:t>
      </w:r>
      <w:r w:rsidR="00133400" w:rsidRPr="00133400">
        <w:rPr>
          <w:rFonts w:ascii="Arial" w:hAnsi="Arial" w:cs="Arial"/>
          <w:sz w:val="22"/>
        </w:rPr>
        <w:t>uzyskania</w:t>
      </w:r>
      <w:r w:rsidRPr="00133400">
        <w:rPr>
          <w:rFonts w:ascii="Arial" w:hAnsi="Arial" w:cs="Arial"/>
          <w:sz w:val="22"/>
        </w:rPr>
        <w:t xml:space="preserve"> zamówienia</w:t>
      </w:r>
      <w:r w:rsidR="00133400" w:rsidRPr="00133400">
        <w:rPr>
          <w:rFonts w:ascii="Arial" w:hAnsi="Arial" w:cs="Arial"/>
          <w:sz w:val="22"/>
        </w:rPr>
        <w:t>,</w:t>
      </w:r>
      <w:r w:rsidRPr="00133400">
        <w:rPr>
          <w:rFonts w:ascii="Arial" w:hAnsi="Arial" w:cs="Arial"/>
          <w:sz w:val="22"/>
        </w:rPr>
        <w:t xml:space="preserve"> będzie musiał dostarczyć i nie może go zmienić bez zgody Zamawiającego.</w:t>
      </w:r>
    </w:p>
    <w:p w:rsidR="008B7ED3" w:rsidRPr="00133400" w:rsidRDefault="003E3CBF" w:rsidP="00133400">
      <w:pPr>
        <w:numPr>
          <w:ilvl w:val="0"/>
          <w:numId w:val="13"/>
        </w:numPr>
        <w:spacing w:after="0" w:line="276" w:lineRule="auto"/>
        <w:rPr>
          <w:rFonts w:ascii="Arial" w:hAnsi="Arial" w:cs="Arial"/>
          <w:sz w:val="22"/>
        </w:rPr>
      </w:pPr>
      <w:r w:rsidRPr="00133400">
        <w:rPr>
          <w:rFonts w:ascii="Arial" w:hAnsi="Arial" w:cs="Arial"/>
          <w:sz w:val="22"/>
        </w:rPr>
        <w:t>Wykonawca oświadcza, iż zgodnie z art. 68 ust. 3 ustawy z dnia 11 stycznia 2018 r. o </w:t>
      </w:r>
      <w:proofErr w:type="spellStart"/>
      <w:r w:rsidRPr="00133400">
        <w:rPr>
          <w:rFonts w:ascii="Arial" w:hAnsi="Arial" w:cs="Arial"/>
          <w:sz w:val="22"/>
        </w:rPr>
        <w:t>elektromobilności</w:t>
      </w:r>
      <w:proofErr w:type="spellEnd"/>
      <w:r w:rsidRPr="00133400">
        <w:rPr>
          <w:rFonts w:ascii="Arial" w:hAnsi="Arial" w:cs="Arial"/>
          <w:sz w:val="22"/>
        </w:rPr>
        <w:t xml:space="preserve"> i paliwach alternatywnych ( Dz. U. z 2023 r. poz.875 ), spełnia wymogi dotyczące łącznego udziału pojazdów elektrycznych lub pojazdów napędzanych gazem ziemnym we flocie pojazdów samochodowych w rozumieniu art. 2 pkt 33 ustawy z dnia 20 czerwca 1997 r. - Prawo o ruchu drogowym używanych przy wykonywaniu tego zadania na poziomie co najmniej 10%.</w:t>
      </w:r>
    </w:p>
    <w:p w:rsidR="008B7ED3" w:rsidRPr="00133400" w:rsidRDefault="008B7ED3" w:rsidP="00133400">
      <w:pPr>
        <w:spacing w:line="276" w:lineRule="auto"/>
        <w:rPr>
          <w:rFonts w:ascii="Arial" w:hAnsi="Arial" w:cs="Arial"/>
          <w:sz w:val="22"/>
        </w:rPr>
      </w:pPr>
    </w:p>
    <w:p w:rsidR="008B7ED3" w:rsidRPr="00133400" w:rsidRDefault="008B7ED3" w:rsidP="00133400">
      <w:pPr>
        <w:pStyle w:val="Bezodstpw1"/>
        <w:spacing w:line="276" w:lineRule="auto"/>
        <w:rPr>
          <w:rFonts w:ascii="Arial" w:hAnsi="Arial" w:cs="Arial"/>
          <w:sz w:val="22"/>
        </w:rPr>
      </w:pP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2</w:t>
      </w:r>
    </w:p>
    <w:p w:rsidR="008B7ED3" w:rsidRPr="00133400" w:rsidRDefault="003E3CBF" w:rsidP="00133400">
      <w:pPr>
        <w:numPr>
          <w:ilvl w:val="0"/>
          <w:numId w:val="16"/>
        </w:numPr>
        <w:spacing w:line="276" w:lineRule="auto"/>
        <w:ind w:right="10"/>
        <w:rPr>
          <w:rFonts w:ascii="Arial" w:hAnsi="Arial" w:cs="Arial"/>
          <w:sz w:val="22"/>
        </w:rPr>
      </w:pPr>
      <w:r w:rsidRPr="00133400">
        <w:rPr>
          <w:rFonts w:ascii="Arial" w:hAnsi="Arial" w:cs="Arial"/>
          <w:sz w:val="22"/>
        </w:rPr>
        <w:lastRenderedPageBreak/>
        <w:t xml:space="preserve">Wykonawca zobowiązuje się dostarczyć  towar w niżej wymienionej cenie: </w:t>
      </w:r>
    </w:p>
    <w:p w:rsidR="008B7ED3" w:rsidRPr="00133400" w:rsidRDefault="003E3CBF" w:rsidP="00133400">
      <w:pPr>
        <w:spacing w:line="276" w:lineRule="auto"/>
        <w:ind w:left="709" w:right="10" w:firstLine="0"/>
        <w:rPr>
          <w:rFonts w:ascii="Arial" w:hAnsi="Arial" w:cs="Arial"/>
          <w:sz w:val="22"/>
        </w:rPr>
      </w:pPr>
      <w:r w:rsidRPr="00133400">
        <w:rPr>
          <w:rFonts w:ascii="Arial" w:hAnsi="Arial" w:cs="Arial"/>
          <w:b/>
          <w:bCs/>
          <w:sz w:val="22"/>
        </w:rPr>
        <w:t>………..……………..</w:t>
      </w:r>
      <w:r w:rsidRPr="00133400">
        <w:rPr>
          <w:rFonts w:ascii="Arial" w:hAnsi="Arial" w:cs="Arial"/>
          <w:sz w:val="22"/>
        </w:rPr>
        <w:t xml:space="preserve"> zł brutto słownie: ……………</w:t>
      </w:r>
    </w:p>
    <w:p w:rsidR="008B7ED3" w:rsidRPr="00133400" w:rsidRDefault="003E3CBF" w:rsidP="00133400">
      <w:pPr>
        <w:spacing w:line="276" w:lineRule="auto"/>
        <w:ind w:left="709" w:right="10" w:firstLine="0"/>
        <w:rPr>
          <w:rFonts w:ascii="Arial" w:hAnsi="Arial" w:cs="Arial"/>
          <w:sz w:val="22"/>
        </w:rPr>
      </w:pPr>
      <w:r w:rsidRPr="00133400">
        <w:rPr>
          <w:rFonts w:ascii="Arial" w:hAnsi="Arial" w:cs="Arial"/>
          <w:sz w:val="22"/>
        </w:rPr>
        <w:t>Ceny zawierają wszystkie koszty i składniki związane z wykonaniem zamówienia w tym koszt dostawy do magazynu Zamawiającego.</w:t>
      </w:r>
      <w:r w:rsidR="00133400" w:rsidRPr="00133400">
        <w:rPr>
          <w:rFonts w:ascii="Arial" w:hAnsi="Arial" w:cs="Arial"/>
          <w:sz w:val="22"/>
        </w:rPr>
        <w:t xml:space="preserve"> Ceny jednostkowe wskazano w zał. nr 1 do umowy. </w:t>
      </w:r>
    </w:p>
    <w:p w:rsidR="008B7ED3" w:rsidRPr="00133400" w:rsidRDefault="003E3CBF" w:rsidP="00133400">
      <w:pPr>
        <w:numPr>
          <w:ilvl w:val="0"/>
          <w:numId w:val="16"/>
        </w:numPr>
        <w:spacing w:after="262" w:line="276" w:lineRule="auto"/>
        <w:ind w:right="10"/>
        <w:rPr>
          <w:rFonts w:ascii="Arial" w:hAnsi="Arial" w:cs="Arial"/>
          <w:sz w:val="22"/>
        </w:rPr>
      </w:pPr>
      <w:r w:rsidRPr="00133400">
        <w:rPr>
          <w:rFonts w:ascii="Arial" w:hAnsi="Arial" w:cs="Arial"/>
          <w:sz w:val="22"/>
        </w:rPr>
        <w:t xml:space="preserve">Cena </w:t>
      </w:r>
      <w:r w:rsidR="00133400" w:rsidRPr="00133400">
        <w:rPr>
          <w:rFonts w:ascii="Arial" w:hAnsi="Arial" w:cs="Arial"/>
          <w:sz w:val="22"/>
        </w:rPr>
        <w:t xml:space="preserve">oraz ceny jednostkowe </w:t>
      </w:r>
      <w:r w:rsidRPr="00133400">
        <w:rPr>
          <w:rFonts w:ascii="Arial" w:hAnsi="Arial" w:cs="Arial"/>
          <w:sz w:val="22"/>
        </w:rPr>
        <w:t>nie ulega</w:t>
      </w:r>
      <w:r w:rsidR="00133400" w:rsidRPr="00133400">
        <w:rPr>
          <w:rFonts w:ascii="Arial" w:hAnsi="Arial" w:cs="Arial"/>
          <w:sz w:val="22"/>
        </w:rPr>
        <w:t>ją</w:t>
      </w:r>
      <w:r w:rsidRPr="00133400">
        <w:rPr>
          <w:rFonts w:ascii="Arial" w:hAnsi="Arial" w:cs="Arial"/>
          <w:sz w:val="22"/>
        </w:rPr>
        <w:t xml:space="preserve"> zmianie przez okres trwania umowy.  </w:t>
      </w: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3</w:t>
      </w:r>
    </w:p>
    <w:p w:rsidR="008B7ED3" w:rsidRPr="00133400" w:rsidRDefault="008B7ED3" w:rsidP="00133400">
      <w:pPr>
        <w:spacing w:after="0" w:line="276" w:lineRule="auto"/>
        <w:ind w:left="11"/>
        <w:jc w:val="left"/>
        <w:rPr>
          <w:rFonts w:ascii="Arial" w:hAnsi="Arial" w:cs="Arial"/>
          <w:sz w:val="22"/>
        </w:rPr>
      </w:pPr>
    </w:p>
    <w:p w:rsidR="008B7ED3" w:rsidRPr="00133400" w:rsidRDefault="003E3CBF" w:rsidP="00133400">
      <w:pPr>
        <w:spacing w:line="276" w:lineRule="auto"/>
        <w:ind w:left="-5" w:right="10"/>
        <w:rPr>
          <w:rFonts w:ascii="Arial" w:hAnsi="Arial" w:cs="Arial"/>
          <w:sz w:val="22"/>
        </w:rPr>
      </w:pPr>
      <w:r w:rsidRPr="00133400">
        <w:rPr>
          <w:rFonts w:ascii="Arial" w:hAnsi="Arial" w:cs="Arial"/>
          <w:sz w:val="22"/>
        </w:rPr>
        <w:t>Umowa obowiązuje od dnia ………………………. do dnia ……………………</w:t>
      </w:r>
    </w:p>
    <w:p w:rsidR="008B7ED3" w:rsidRPr="00133400" w:rsidRDefault="008B7ED3" w:rsidP="00133400">
      <w:pPr>
        <w:spacing w:line="276" w:lineRule="auto"/>
        <w:ind w:left="0" w:right="10" w:firstLine="0"/>
        <w:rPr>
          <w:rFonts w:ascii="Arial" w:hAnsi="Arial" w:cs="Arial"/>
          <w:sz w:val="22"/>
        </w:rPr>
      </w:pPr>
    </w:p>
    <w:p w:rsidR="008B7ED3" w:rsidRPr="00133400" w:rsidRDefault="008B7ED3" w:rsidP="00133400">
      <w:pPr>
        <w:spacing w:after="0" w:line="276" w:lineRule="auto"/>
        <w:ind w:left="0" w:firstLine="0"/>
        <w:rPr>
          <w:rFonts w:ascii="Arial" w:hAnsi="Arial" w:cs="Arial"/>
          <w:sz w:val="22"/>
        </w:rPr>
      </w:pP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4</w:t>
      </w:r>
    </w:p>
    <w:p w:rsidR="008B7ED3" w:rsidRPr="00133400" w:rsidRDefault="003E3CBF" w:rsidP="00133400">
      <w:pPr>
        <w:numPr>
          <w:ilvl w:val="0"/>
          <w:numId w:val="2"/>
        </w:numPr>
        <w:spacing w:line="276" w:lineRule="auto"/>
        <w:ind w:right="10" w:hanging="260"/>
        <w:rPr>
          <w:rFonts w:ascii="Arial" w:hAnsi="Arial" w:cs="Arial"/>
          <w:sz w:val="22"/>
        </w:rPr>
      </w:pPr>
      <w:r w:rsidRPr="00133400">
        <w:rPr>
          <w:rFonts w:ascii="Arial" w:hAnsi="Arial" w:cs="Arial"/>
          <w:sz w:val="22"/>
        </w:rPr>
        <w:t xml:space="preserve">Strony ustanawiają odpowiedzialność za niewykonanie lub nienależyte wykonanie zobowiązań umownych w formie kar umownych w następujących przypadkach </w:t>
      </w:r>
      <w:r w:rsidRPr="00133400">
        <w:rPr>
          <w:rFonts w:ascii="Arial" w:hAnsi="Arial" w:cs="Arial"/>
          <w:sz w:val="22"/>
        </w:rPr>
        <w:br/>
        <w:t>i wysokościach :</w:t>
      </w:r>
    </w:p>
    <w:p w:rsidR="008B7ED3" w:rsidRPr="00133400" w:rsidRDefault="003E3CBF" w:rsidP="00133400">
      <w:pPr>
        <w:numPr>
          <w:ilvl w:val="0"/>
          <w:numId w:val="18"/>
        </w:numPr>
        <w:spacing w:line="276" w:lineRule="auto"/>
        <w:ind w:right="10"/>
        <w:rPr>
          <w:rFonts w:ascii="Arial" w:hAnsi="Arial" w:cs="Arial"/>
          <w:sz w:val="22"/>
        </w:rPr>
      </w:pPr>
      <w:r w:rsidRPr="00133400">
        <w:rPr>
          <w:rFonts w:ascii="Arial" w:hAnsi="Arial" w:cs="Arial"/>
          <w:sz w:val="22"/>
        </w:rPr>
        <w:t>W przypadku nieterminowej dostawy, Zamawiający ma prawo obciążyć Wykonawcę karą umowną w wysokości 3% wartości ofertowej brutto,  za każdy dzień zwłoki,</w:t>
      </w:r>
    </w:p>
    <w:p w:rsidR="008B7ED3" w:rsidRPr="00133400" w:rsidRDefault="003E3CBF" w:rsidP="00133400">
      <w:pPr>
        <w:numPr>
          <w:ilvl w:val="0"/>
          <w:numId w:val="18"/>
        </w:numPr>
        <w:spacing w:line="276" w:lineRule="auto"/>
        <w:ind w:right="10"/>
        <w:rPr>
          <w:rFonts w:ascii="Arial" w:hAnsi="Arial" w:cs="Arial"/>
          <w:sz w:val="22"/>
        </w:rPr>
      </w:pPr>
      <w:r w:rsidRPr="00133400">
        <w:rPr>
          <w:rFonts w:ascii="Arial" w:hAnsi="Arial" w:cs="Arial"/>
          <w:sz w:val="22"/>
        </w:rPr>
        <w:t>W przypadku stwierdzenia przez Zamawiającego wadliwej partii dostarczonego towaru, Wykonawca zobowiązuje się dostarczyć niezwłocznie, najpóźniej w terminie 1 godziny zegarowej od momentu zawiadomienia, bez prawa żądania dodatkowych opłat z tego tytułu, towar o należytej jakości, pod rygorem nie uiszczenia zapłaty za zamawianą partię. Zamawiający zastrzega sobie prawo do decydowania o sposobie regulowania powstałych niedoborów wymianie towaru na wolny od wad lub korekcie faktury,</w:t>
      </w:r>
    </w:p>
    <w:p w:rsidR="008B7ED3" w:rsidRPr="00133400" w:rsidRDefault="003E3CBF" w:rsidP="00133400">
      <w:pPr>
        <w:numPr>
          <w:ilvl w:val="0"/>
          <w:numId w:val="18"/>
        </w:numPr>
        <w:spacing w:line="276" w:lineRule="auto"/>
        <w:ind w:right="10"/>
        <w:rPr>
          <w:rFonts w:ascii="Arial" w:hAnsi="Arial" w:cs="Arial"/>
          <w:sz w:val="22"/>
        </w:rPr>
      </w:pPr>
      <w:r w:rsidRPr="00133400">
        <w:rPr>
          <w:rFonts w:ascii="Arial" w:hAnsi="Arial" w:cs="Arial"/>
          <w:sz w:val="22"/>
        </w:rPr>
        <w:t xml:space="preserve">W przypadku bezskutecznego upływu terminu wyznaczonego na wymianę wadliwego towaru Zamawiający ma prawo obciążyć Wykonawcę karą umowną w wysokości 1 % wartości brutto zakwestionowanego towaru za każdy dzień zwłoki licząc od upływu terminu określonego w punkcie b, </w:t>
      </w:r>
    </w:p>
    <w:p w:rsidR="008B7ED3" w:rsidRPr="00133400" w:rsidRDefault="003E3CBF" w:rsidP="00133400">
      <w:pPr>
        <w:numPr>
          <w:ilvl w:val="0"/>
          <w:numId w:val="2"/>
        </w:numPr>
        <w:spacing w:line="276" w:lineRule="auto"/>
        <w:ind w:right="10" w:hanging="260"/>
        <w:rPr>
          <w:rFonts w:ascii="Arial" w:hAnsi="Arial" w:cs="Arial"/>
          <w:sz w:val="22"/>
        </w:rPr>
      </w:pPr>
      <w:r w:rsidRPr="00133400">
        <w:rPr>
          <w:rFonts w:ascii="Arial" w:hAnsi="Arial" w:cs="Arial"/>
          <w:sz w:val="22"/>
        </w:rPr>
        <w:t>Kary umowne podlegają potrąceniu z wynagrodzenia przysługującego Wykonawcy,</w:t>
      </w:r>
    </w:p>
    <w:p w:rsidR="008B7ED3" w:rsidRPr="00133400" w:rsidRDefault="003E3CBF" w:rsidP="00133400">
      <w:pPr>
        <w:numPr>
          <w:ilvl w:val="0"/>
          <w:numId w:val="2"/>
        </w:numPr>
        <w:spacing w:line="276" w:lineRule="auto"/>
        <w:ind w:right="10" w:hanging="260"/>
        <w:rPr>
          <w:rFonts w:ascii="Arial" w:hAnsi="Arial" w:cs="Arial"/>
          <w:sz w:val="22"/>
        </w:rPr>
      </w:pPr>
      <w:r w:rsidRPr="00133400">
        <w:rPr>
          <w:rFonts w:ascii="Arial" w:hAnsi="Arial" w:cs="Arial"/>
          <w:sz w:val="22"/>
        </w:rPr>
        <w:t xml:space="preserve">W przypadku odstąpienia od umowy przez którąkolwiek ze stron w całości lub części </w:t>
      </w:r>
      <w:r w:rsidRPr="00133400">
        <w:rPr>
          <w:rFonts w:ascii="Arial" w:hAnsi="Arial" w:cs="Arial"/>
          <w:sz w:val="22"/>
        </w:rPr>
        <w:br/>
        <w:t>z przyczyn dotyczących Wykonawcy bez zachowania terminu w</w:t>
      </w:r>
      <w:r w:rsidR="00522C7C">
        <w:rPr>
          <w:rFonts w:ascii="Arial" w:hAnsi="Arial" w:cs="Arial"/>
          <w:sz w:val="22"/>
        </w:rPr>
        <w:t>ypowiedzenia o którym mowa w §8</w:t>
      </w:r>
      <w:r w:rsidRPr="00133400">
        <w:rPr>
          <w:rFonts w:ascii="Arial" w:hAnsi="Arial" w:cs="Arial"/>
          <w:sz w:val="22"/>
        </w:rPr>
        <w:t>,</w:t>
      </w:r>
      <w:r w:rsidRPr="00133400">
        <w:rPr>
          <w:rFonts w:ascii="Arial" w:hAnsi="Arial" w:cs="Arial"/>
          <w:color w:val="FF0000"/>
          <w:sz w:val="22"/>
        </w:rPr>
        <w:t xml:space="preserve"> </w:t>
      </w:r>
      <w:r w:rsidRPr="00133400">
        <w:rPr>
          <w:rFonts w:ascii="Arial" w:hAnsi="Arial" w:cs="Arial"/>
          <w:sz w:val="22"/>
        </w:rPr>
        <w:t xml:space="preserve">Wykonawca zapłaci karę umowną w wysokości 10% wartości brutto niezrealizowanych dostaw. Wartość brutto niezrealizowanych dostaw ustalona zostanie wg wzoru: wartość brutto niezrealizowanych dostaw = całkowita wartość brutto zamówienia z formularza ofertowego wykonawcy – suma wszystkich dowodów zapłaty </w:t>
      </w:r>
      <w:r w:rsidRPr="00133400">
        <w:rPr>
          <w:rFonts w:ascii="Arial" w:hAnsi="Arial" w:cs="Arial"/>
          <w:sz w:val="22"/>
        </w:rPr>
        <w:br/>
        <w:t>w ramach niniejszej umowy, których płatnikiem był Zamawiający.</w:t>
      </w:r>
    </w:p>
    <w:p w:rsidR="008B7ED3" w:rsidRPr="00133400" w:rsidRDefault="008B7ED3" w:rsidP="00133400">
      <w:pPr>
        <w:spacing w:line="276" w:lineRule="auto"/>
        <w:ind w:left="260" w:right="10" w:firstLine="0"/>
        <w:rPr>
          <w:rFonts w:ascii="Arial" w:hAnsi="Arial" w:cs="Arial"/>
          <w:sz w:val="22"/>
        </w:rPr>
      </w:pPr>
    </w:p>
    <w:p w:rsidR="008B7ED3" w:rsidRPr="00133400" w:rsidRDefault="008B7ED3" w:rsidP="00133400">
      <w:pPr>
        <w:spacing w:line="276" w:lineRule="auto"/>
        <w:ind w:left="0" w:right="10" w:firstLine="0"/>
        <w:rPr>
          <w:rFonts w:ascii="Arial" w:hAnsi="Arial" w:cs="Arial"/>
          <w:sz w:val="22"/>
        </w:rPr>
      </w:pP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5</w:t>
      </w:r>
    </w:p>
    <w:p w:rsidR="008B7ED3" w:rsidRP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Należność za odebrany towar zostanie uregulowana poleceniem przelewu bankowego na wskazane przez dostawcę konto.</w:t>
      </w:r>
    </w:p>
    <w:p w:rsidR="008B7ED3" w:rsidRP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Termin płatności za dostarczony towar wynosi 21 dni licząc od daty otrzymania oryginału faktury.</w:t>
      </w:r>
    </w:p>
    <w:p w:rsidR="008B7ED3" w:rsidRPr="00133400" w:rsidRDefault="003E3CBF" w:rsidP="00133400">
      <w:pPr>
        <w:numPr>
          <w:ilvl w:val="0"/>
          <w:numId w:val="24"/>
        </w:numPr>
        <w:spacing w:line="276" w:lineRule="auto"/>
        <w:ind w:right="10"/>
        <w:rPr>
          <w:rFonts w:ascii="Arial" w:hAnsi="Arial" w:cs="Arial"/>
          <w:sz w:val="22"/>
        </w:rPr>
      </w:pPr>
      <w:r w:rsidRPr="00133400">
        <w:rPr>
          <w:rFonts w:ascii="Arial" w:hAnsi="Arial" w:cs="Arial"/>
          <w:sz w:val="22"/>
        </w:rPr>
        <w:t>Przez prawidłowo wystawioną fakturę zamawiający uznaje zapis na fakturze:</w:t>
      </w:r>
    </w:p>
    <w:p w:rsidR="008B7ED3" w:rsidRPr="00133400" w:rsidRDefault="003E3CBF" w:rsidP="00133400">
      <w:pPr>
        <w:spacing w:line="276" w:lineRule="auto"/>
        <w:ind w:left="258" w:right="10" w:hanging="258"/>
        <w:rPr>
          <w:rFonts w:ascii="Arial" w:hAnsi="Arial" w:cs="Arial"/>
          <w:sz w:val="22"/>
        </w:rPr>
      </w:pPr>
      <w:r w:rsidRPr="00133400">
        <w:rPr>
          <w:rFonts w:ascii="Arial" w:hAnsi="Arial" w:cs="Arial"/>
          <w:sz w:val="22"/>
        </w:rPr>
        <w:t>Nabywca: Gmina Miejska Tczew</w:t>
      </w:r>
    </w:p>
    <w:p w:rsidR="008B7ED3" w:rsidRPr="00133400" w:rsidRDefault="003E3CBF" w:rsidP="00133400">
      <w:pPr>
        <w:spacing w:line="276" w:lineRule="auto"/>
        <w:ind w:left="258" w:right="10" w:hanging="258"/>
        <w:rPr>
          <w:rFonts w:ascii="Arial" w:hAnsi="Arial" w:cs="Arial"/>
          <w:sz w:val="22"/>
        </w:rPr>
      </w:pPr>
      <w:r w:rsidRPr="00133400">
        <w:rPr>
          <w:rFonts w:ascii="Arial" w:hAnsi="Arial" w:cs="Arial"/>
          <w:sz w:val="22"/>
        </w:rPr>
        <w:t xml:space="preserve">                Plac Marszałka Piłsudskiego 1</w:t>
      </w:r>
    </w:p>
    <w:p w:rsidR="008B7ED3" w:rsidRPr="00133400" w:rsidRDefault="003E3CBF" w:rsidP="00133400">
      <w:pPr>
        <w:spacing w:line="276" w:lineRule="auto"/>
        <w:ind w:left="258" w:right="10" w:hanging="258"/>
        <w:rPr>
          <w:rFonts w:ascii="Arial" w:hAnsi="Arial" w:cs="Arial"/>
          <w:sz w:val="22"/>
        </w:rPr>
      </w:pPr>
      <w:r w:rsidRPr="00133400">
        <w:rPr>
          <w:rFonts w:ascii="Arial" w:hAnsi="Arial" w:cs="Arial"/>
          <w:sz w:val="22"/>
        </w:rPr>
        <w:t xml:space="preserve">                83-110 Tczew</w:t>
      </w:r>
    </w:p>
    <w:p w:rsidR="008B7ED3" w:rsidRPr="00133400" w:rsidRDefault="003E3CBF" w:rsidP="00133400">
      <w:pPr>
        <w:spacing w:line="276" w:lineRule="auto"/>
        <w:ind w:left="258" w:right="10" w:hanging="258"/>
        <w:rPr>
          <w:rFonts w:ascii="Arial" w:hAnsi="Arial" w:cs="Arial"/>
          <w:sz w:val="22"/>
        </w:rPr>
      </w:pPr>
      <w:r w:rsidRPr="00133400">
        <w:rPr>
          <w:rFonts w:ascii="Arial" w:hAnsi="Arial" w:cs="Arial"/>
          <w:sz w:val="22"/>
        </w:rPr>
        <w:t xml:space="preserve">                NIP 593 000 56 78</w:t>
      </w:r>
    </w:p>
    <w:p w:rsidR="008B7ED3" w:rsidRPr="00133400" w:rsidRDefault="003E3CBF" w:rsidP="00133400">
      <w:pPr>
        <w:spacing w:line="276" w:lineRule="auto"/>
        <w:ind w:left="709" w:right="10" w:firstLine="0"/>
        <w:rPr>
          <w:rFonts w:ascii="Arial" w:hAnsi="Arial" w:cs="Arial"/>
          <w:sz w:val="22"/>
        </w:rPr>
      </w:pPr>
      <w:r w:rsidRPr="00133400">
        <w:rPr>
          <w:rFonts w:ascii="Arial" w:hAnsi="Arial" w:cs="Arial"/>
          <w:sz w:val="22"/>
        </w:rPr>
        <w:lastRenderedPageBreak/>
        <w:t>Odbiorca: zgodnie z § 1 ust. 2 niniejszej  umowy – każda jednostka obsługiwana odrębnie.</w:t>
      </w:r>
    </w:p>
    <w:p w:rsid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 xml:space="preserve">Wykonawca zobowiązany jest raz w tygodniu wystawić  fakturę za dostawy na podstawie dowodów wydania towaru. Jeden egzemplarz ( oryginał ) dla Zamawiającego,  drugi egzemplarz  ( kopia ) otrzymuje Wykonawca. Zamawiający nie dopuszcza wystawienia faktur za każdą dostarczoną partię towaru. Zamawiający upoważnia do wystawienia faktury VAT bez jego podpisu.   </w:t>
      </w:r>
    </w:p>
    <w:p w:rsid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Na oryginale faktury wysłanej do Zamawiającego, Wykonawca wymieni asortyment, ilość towaru, jednostkę miary, jego cenę jednostkową netto, stawk</w:t>
      </w:r>
      <w:r w:rsidR="00133400">
        <w:rPr>
          <w:rFonts w:ascii="Arial" w:hAnsi="Arial" w:cs="Arial"/>
          <w:sz w:val="22"/>
        </w:rPr>
        <w:t>ę podatku VAT  i wartość brutto.</w:t>
      </w:r>
    </w:p>
    <w:p w:rsid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W przypadku nie dopełnienia powyższych wymagań Zamawiający wstrzyma się od zapłaty całości lub części należności do czasu uzupełnienia zapisów na fakturze, przy czym termin zapłaty liczy się od dnia uzupełnienia tych zapisów.</w:t>
      </w:r>
    </w:p>
    <w:p w:rsid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Zamawiający dopuszcza elektroniczne fakturowanie zgodnie z ustawą. Gdy wykonawca chce skorzystać  z tej możliwości, powinien zgłosić to z 7 dniowym wyprzedzeniem.</w:t>
      </w:r>
    </w:p>
    <w:p w:rsid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 xml:space="preserve">Zamawiający zobowiązuje Wykonawcę pod rygorem nieopłacenia faktury do dostarczenia tylko i wyłącznie zamówionego towaru będącego przedmiotem umowy w ustalonych ilościach, oraz posługiwania się nazewnictwem produktów zawartym w umowie. </w:t>
      </w:r>
    </w:p>
    <w:p w:rsidR="008B7ED3" w:rsidRPr="00133400" w:rsidRDefault="003E3CBF" w:rsidP="00133400">
      <w:pPr>
        <w:numPr>
          <w:ilvl w:val="0"/>
          <w:numId w:val="24"/>
        </w:numPr>
        <w:tabs>
          <w:tab w:val="left" w:pos="284"/>
        </w:tabs>
        <w:spacing w:line="276" w:lineRule="auto"/>
        <w:ind w:right="10"/>
        <w:rPr>
          <w:rFonts w:ascii="Arial" w:hAnsi="Arial" w:cs="Arial"/>
          <w:sz w:val="22"/>
        </w:rPr>
      </w:pPr>
      <w:r w:rsidRPr="00133400">
        <w:rPr>
          <w:rFonts w:ascii="Arial" w:hAnsi="Arial" w:cs="Arial"/>
          <w:sz w:val="22"/>
        </w:rPr>
        <w:t xml:space="preserve">Dostawca zobowiązuje się dostarczyć towary dobrej jakości  zgodne ze Specyfikacją Warunków Zamówienia.    </w:t>
      </w:r>
    </w:p>
    <w:p w:rsidR="008B7ED3" w:rsidRPr="00133400" w:rsidRDefault="003E3CBF" w:rsidP="00133400">
      <w:pPr>
        <w:spacing w:line="276" w:lineRule="auto"/>
        <w:ind w:left="258" w:right="10" w:firstLine="0"/>
        <w:rPr>
          <w:rFonts w:ascii="Arial" w:hAnsi="Arial" w:cs="Arial"/>
          <w:sz w:val="22"/>
        </w:rPr>
      </w:pPr>
      <w:r w:rsidRPr="00133400">
        <w:rPr>
          <w:rFonts w:ascii="Arial" w:hAnsi="Arial" w:cs="Arial"/>
          <w:sz w:val="22"/>
        </w:rPr>
        <w:t xml:space="preserve">                                                                    </w:t>
      </w:r>
    </w:p>
    <w:p w:rsidR="008B7ED3" w:rsidRPr="00133400" w:rsidRDefault="003E3CBF" w:rsidP="00133400">
      <w:pPr>
        <w:spacing w:line="276" w:lineRule="auto"/>
        <w:ind w:left="258" w:right="10" w:firstLine="0"/>
        <w:rPr>
          <w:rFonts w:ascii="Arial" w:hAnsi="Arial" w:cs="Arial"/>
          <w:sz w:val="22"/>
        </w:rPr>
      </w:pPr>
      <w:r w:rsidRPr="00133400">
        <w:rPr>
          <w:rFonts w:ascii="Arial" w:hAnsi="Arial" w:cs="Arial"/>
          <w:sz w:val="22"/>
        </w:rPr>
        <w:t xml:space="preserve">      </w:t>
      </w:r>
    </w:p>
    <w:p w:rsidR="008B7ED3" w:rsidRPr="00133400" w:rsidRDefault="003E3CBF" w:rsidP="00133400">
      <w:pPr>
        <w:spacing w:line="276" w:lineRule="auto"/>
        <w:ind w:left="258" w:right="10" w:firstLine="0"/>
        <w:rPr>
          <w:rFonts w:ascii="Arial" w:hAnsi="Arial" w:cs="Arial"/>
          <w:sz w:val="22"/>
        </w:rPr>
      </w:pPr>
      <w:r w:rsidRPr="00133400">
        <w:rPr>
          <w:rFonts w:ascii="Arial" w:hAnsi="Arial" w:cs="Arial"/>
          <w:sz w:val="22"/>
        </w:rPr>
        <w:t xml:space="preserve">                                                                   </w:t>
      </w:r>
      <w:r w:rsidRPr="00133400">
        <w:rPr>
          <w:rFonts w:ascii="Arial" w:eastAsia="Calibri" w:hAnsi="Arial" w:cs="Arial"/>
          <w:bCs/>
          <w:color w:val="auto"/>
          <w:sz w:val="22"/>
          <w:lang w:eastAsia="en-US"/>
        </w:rPr>
        <w:t>§ 6</w:t>
      </w:r>
    </w:p>
    <w:p w:rsidR="00133400" w:rsidRPr="00133400" w:rsidRDefault="003E3CBF" w:rsidP="00133400">
      <w:pPr>
        <w:widowControl w:val="0"/>
        <w:numPr>
          <w:ilvl w:val="0"/>
          <w:numId w:val="19"/>
        </w:numPr>
        <w:spacing w:after="0" w:line="276" w:lineRule="auto"/>
        <w:rPr>
          <w:rFonts w:ascii="Arial" w:hAnsi="Arial" w:cs="Arial"/>
          <w:sz w:val="22"/>
        </w:rPr>
      </w:pPr>
      <w:r w:rsidRPr="00133400">
        <w:rPr>
          <w:rFonts w:ascii="Arial" w:eastAsia="Calibri" w:hAnsi="Arial" w:cs="Arial"/>
          <w:color w:val="auto"/>
          <w:sz w:val="22"/>
          <w:lang w:eastAsia="en-US"/>
        </w:rPr>
        <w:t xml:space="preserve">Wykonawca wnosi zabezpieczenie należytego wykonania umowy w wysokości 3 % </w:t>
      </w:r>
      <w:r w:rsidR="00133400" w:rsidRPr="00133400">
        <w:rPr>
          <w:rFonts w:ascii="Arial" w:eastAsia="Calibri" w:hAnsi="Arial" w:cs="Arial"/>
          <w:color w:val="auto"/>
          <w:sz w:val="22"/>
          <w:lang w:eastAsia="en-US"/>
        </w:rPr>
        <w:t>ceny oferty brutto</w:t>
      </w:r>
      <w:r w:rsidRPr="00133400">
        <w:rPr>
          <w:rFonts w:ascii="Arial" w:eastAsia="Calibri" w:hAnsi="Arial" w:cs="Arial"/>
          <w:color w:val="auto"/>
          <w:sz w:val="22"/>
          <w:lang w:eastAsia="en-US"/>
        </w:rPr>
        <w:t>, o którym mowa w § 2 ust. 1, zgodnie z formularzem oferty.</w:t>
      </w:r>
    </w:p>
    <w:p w:rsidR="00133400" w:rsidRPr="00133400" w:rsidRDefault="003E3CBF" w:rsidP="00133400">
      <w:pPr>
        <w:widowControl w:val="0"/>
        <w:numPr>
          <w:ilvl w:val="0"/>
          <w:numId w:val="19"/>
        </w:numPr>
        <w:spacing w:after="0" w:line="276" w:lineRule="auto"/>
        <w:rPr>
          <w:rFonts w:ascii="Arial" w:hAnsi="Arial" w:cs="Arial"/>
          <w:sz w:val="22"/>
        </w:rPr>
      </w:pPr>
      <w:r w:rsidRPr="00133400">
        <w:rPr>
          <w:rFonts w:ascii="Arial" w:eastAsia="Calibri" w:hAnsi="Arial" w:cs="Arial"/>
          <w:sz w:val="22"/>
          <w:lang w:eastAsia="en-US"/>
        </w:rPr>
        <w:t>Zabezpieczenie służy pokryciu roszczeń z tytułu niewykonania lub nienależytego wykonania umowy.</w:t>
      </w:r>
    </w:p>
    <w:p w:rsidR="008B7ED3" w:rsidRPr="00133400" w:rsidRDefault="003E3CBF" w:rsidP="00133400">
      <w:pPr>
        <w:widowControl w:val="0"/>
        <w:numPr>
          <w:ilvl w:val="0"/>
          <w:numId w:val="19"/>
        </w:numPr>
        <w:spacing w:after="0" w:line="276" w:lineRule="auto"/>
        <w:rPr>
          <w:rFonts w:ascii="Arial" w:hAnsi="Arial" w:cs="Arial"/>
          <w:sz w:val="22"/>
        </w:rPr>
      </w:pPr>
      <w:r w:rsidRPr="00133400">
        <w:rPr>
          <w:rFonts w:ascii="Arial" w:eastAsia="Calibri" w:hAnsi="Arial" w:cs="Arial"/>
          <w:color w:val="auto"/>
          <w:sz w:val="22"/>
          <w:lang w:eastAsia="en-US"/>
        </w:rPr>
        <w:t xml:space="preserve">Zamawiający zwróci 100% kwoty zabezpieczenia w terminie 30 dni od dnia wykonania zamówienia i uznania przez Zamawiającego za należycie wykonane. </w:t>
      </w:r>
    </w:p>
    <w:p w:rsidR="008B7ED3" w:rsidRPr="00133400" w:rsidRDefault="008B7ED3" w:rsidP="00133400">
      <w:pPr>
        <w:widowControl w:val="0"/>
        <w:spacing w:after="0" w:line="276" w:lineRule="auto"/>
        <w:ind w:left="0" w:firstLine="0"/>
        <w:rPr>
          <w:rFonts w:ascii="Arial" w:eastAsia="Calibri" w:hAnsi="Arial" w:cs="Arial"/>
          <w:color w:val="auto"/>
          <w:sz w:val="22"/>
          <w:lang w:eastAsia="en-US"/>
        </w:rPr>
      </w:pPr>
    </w:p>
    <w:p w:rsidR="008B7ED3" w:rsidRPr="00133400" w:rsidRDefault="008B7ED3" w:rsidP="00133400">
      <w:pPr>
        <w:spacing w:line="276" w:lineRule="auto"/>
        <w:ind w:right="10"/>
        <w:rPr>
          <w:rFonts w:ascii="Arial" w:hAnsi="Arial" w:cs="Arial"/>
          <w:sz w:val="22"/>
        </w:rPr>
      </w:pPr>
    </w:p>
    <w:p w:rsidR="008B7ED3" w:rsidRPr="00133400" w:rsidRDefault="003E3CBF" w:rsidP="00133400">
      <w:pPr>
        <w:spacing w:after="0" w:line="276" w:lineRule="auto"/>
        <w:ind w:left="11"/>
        <w:rPr>
          <w:rFonts w:ascii="Arial" w:hAnsi="Arial" w:cs="Arial"/>
          <w:sz w:val="22"/>
        </w:rPr>
      </w:pPr>
      <w:r w:rsidRPr="00133400">
        <w:rPr>
          <w:rFonts w:ascii="Arial" w:hAnsi="Arial" w:cs="Arial"/>
          <w:sz w:val="22"/>
        </w:rPr>
        <w:t xml:space="preserve">                                                                        § 7</w:t>
      </w:r>
    </w:p>
    <w:p w:rsidR="008B7ED3" w:rsidRPr="00133400" w:rsidRDefault="003E3CBF" w:rsidP="00133400">
      <w:pPr>
        <w:numPr>
          <w:ilvl w:val="0"/>
          <w:numId w:val="20"/>
        </w:numPr>
        <w:spacing w:after="0" w:line="276" w:lineRule="auto"/>
        <w:rPr>
          <w:rFonts w:ascii="Arial" w:hAnsi="Arial" w:cs="Arial"/>
          <w:sz w:val="22"/>
        </w:rPr>
      </w:pPr>
      <w:r w:rsidRPr="00133400">
        <w:rPr>
          <w:rFonts w:ascii="Arial" w:hAnsi="Arial" w:cs="Arial"/>
          <w:sz w:val="22"/>
        </w:rPr>
        <w:t>Osobami odpowiedzialnymi za realizację niniejszej umowy są:</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ze strony Wykonawcy:………………………………tel. …………………………</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e-mail…………………..</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ze strony Zamawiającego :</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Dyrektor jednostki wymieniony w § 1 ust.2 niniejszej umowy lub osoby upoważnione przez dyrektora.</w:t>
      </w:r>
    </w:p>
    <w:p w:rsidR="008B7ED3" w:rsidRPr="00133400" w:rsidRDefault="003E3CBF" w:rsidP="00133400">
      <w:pPr>
        <w:spacing w:after="0" w:line="276" w:lineRule="auto"/>
        <w:ind w:left="709" w:firstLine="0"/>
        <w:rPr>
          <w:rFonts w:ascii="Arial" w:hAnsi="Arial" w:cs="Arial"/>
          <w:sz w:val="22"/>
        </w:rPr>
      </w:pPr>
      <w:r w:rsidRPr="00133400">
        <w:rPr>
          <w:rFonts w:ascii="Arial" w:eastAsia="Symbol" w:hAnsi="Arial" w:cs="Arial"/>
          <w:sz w:val="22"/>
        </w:rPr>
        <w:t></w:t>
      </w:r>
      <w:r w:rsidRPr="00133400">
        <w:rPr>
          <w:rFonts w:ascii="Arial" w:hAnsi="Arial" w:cs="Arial"/>
          <w:sz w:val="22"/>
        </w:rPr>
        <w:t xml:space="preserve"> w zakresie</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 xml:space="preserve">-  zamawiania towaru, </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 xml:space="preserve">-  odbioru ilościowego i jakościowego towaru, </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  odbioru wartościowego towaru,</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  przyjmowania faktur zakupionego towaru.</w:t>
      </w:r>
    </w:p>
    <w:p w:rsidR="008B7ED3" w:rsidRPr="00133400" w:rsidRDefault="003E3CBF" w:rsidP="00133400">
      <w:pPr>
        <w:spacing w:after="0" w:line="276" w:lineRule="auto"/>
        <w:ind w:left="709" w:firstLine="0"/>
        <w:rPr>
          <w:rFonts w:ascii="Arial" w:hAnsi="Arial" w:cs="Arial"/>
          <w:sz w:val="22"/>
        </w:rPr>
      </w:pPr>
      <w:r w:rsidRPr="00133400">
        <w:rPr>
          <w:rFonts w:ascii="Arial" w:eastAsia="Symbol" w:hAnsi="Arial" w:cs="Arial"/>
          <w:sz w:val="22"/>
        </w:rPr>
        <w:t></w:t>
      </w:r>
      <w:r w:rsidRPr="00133400">
        <w:rPr>
          <w:rFonts w:ascii="Arial" w:hAnsi="Arial" w:cs="Arial"/>
          <w:sz w:val="22"/>
        </w:rPr>
        <w:t xml:space="preserve"> zakresie</w:t>
      </w:r>
    </w:p>
    <w:p w:rsidR="008B7ED3" w:rsidRPr="00133400" w:rsidRDefault="003E3CBF" w:rsidP="00133400">
      <w:pPr>
        <w:tabs>
          <w:tab w:val="left" w:pos="284"/>
        </w:tabs>
        <w:spacing w:after="0" w:line="276" w:lineRule="auto"/>
        <w:ind w:left="709" w:firstLine="0"/>
        <w:rPr>
          <w:rFonts w:ascii="Arial" w:hAnsi="Arial" w:cs="Arial"/>
          <w:sz w:val="22"/>
        </w:rPr>
      </w:pPr>
      <w:r w:rsidRPr="00133400">
        <w:rPr>
          <w:rFonts w:ascii="Arial" w:hAnsi="Arial" w:cs="Arial"/>
          <w:sz w:val="22"/>
        </w:rPr>
        <w:t xml:space="preserve">- badania zgodności rodzaju i ilości towaru, ujętego na fakturze, z ilością dostarczonego towaru, </w:t>
      </w:r>
    </w:p>
    <w:p w:rsidR="008B7ED3" w:rsidRPr="00133400" w:rsidRDefault="003E3CBF" w:rsidP="00133400">
      <w:pPr>
        <w:tabs>
          <w:tab w:val="left" w:pos="284"/>
        </w:tabs>
        <w:spacing w:after="0" w:line="276" w:lineRule="auto"/>
        <w:ind w:left="709" w:firstLine="0"/>
        <w:rPr>
          <w:rFonts w:ascii="Arial" w:hAnsi="Arial" w:cs="Arial"/>
          <w:sz w:val="22"/>
        </w:rPr>
      </w:pPr>
      <w:r w:rsidRPr="00133400">
        <w:rPr>
          <w:rFonts w:ascii="Arial" w:hAnsi="Arial" w:cs="Arial"/>
          <w:sz w:val="22"/>
        </w:rPr>
        <w:lastRenderedPageBreak/>
        <w:t>- badania zgodności cen ujętych na fakturze za dostarczony towar z cenami ujętymi w załączniku do niniejszej umowy.</w:t>
      </w:r>
    </w:p>
    <w:p w:rsidR="008B7ED3" w:rsidRPr="00133400" w:rsidRDefault="003E3CBF" w:rsidP="00133400">
      <w:pPr>
        <w:tabs>
          <w:tab w:val="left" w:pos="284"/>
        </w:tabs>
        <w:spacing w:after="0" w:line="276" w:lineRule="auto"/>
        <w:ind w:left="709" w:firstLine="0"/>
        <w:rPr>
          <w:rFonts w:ascii="Arial" w:hAnsi="Arial" w:cs="Arial"/>
          <w:sz w:val="22"/>
        </w:rPr>
      </w:pPr>
      <w:r w:rsidRPr="00133400">
        <w:rPr>
          <w:rFonts w:ascii="Arial" w:eastAsia="Symbol" w:hAnsi="Arial" w:cs="Arial"/>
          <w:sz w:val="22"/>
        </w:rPr>
        <w:t></w:t>
      </w:r>
      <w:r w:rsidRPr="00133400">
        <w:rPr>
          <w:rFonts w:ascii="Arial" w:hAnsi="Arial" w:cs="Arial"/>
          <w:sz w:val="22"/>
        </w:rPr>
        <w:t xml:space="preserve"> w zakresie</w:t>
      </w:r>
    </w:p>
    <w:p w:rsidR="008B7ED3" w:rsidRPr="00133400" w:rsidRDefault="003E3CBF" w:rsidP="00133400">
      <w:pPr>
        <w:spacing w:after="0" w:line="276" w:lineRule="auto"/>
        <w:ind w:left="709" w:firstLine="0"/>
        <w:rPr>
          <w:rFonts w:ascii="Arial" w:hAnsi="Arial" w:cs="Arial"/>
          <w:sz w:val="22"/>
        </w:rPr>
      </w:pPr>
      <w:r w:rsidRPr="00133400">
        <w:rPr>
          <w:rFonts w:ascii="Arial" w:hAnsi="Arial" w:cs="Arial"/>
          <w:sz w:val="22"/>
        </w:rPr>
        <w:t>-  uzgodnień dotyczących treści lub zmiany postanowień niniejszej umowy</w:t>
      </w:r>
    </w:p>
    <w:p w:rsidR="008B7ED3" w:rsidRPr="00133400" w:rsidRDefault="008B7ED3" w:rsidP="00133400">
      <w:pPr>
        <w:spacing w:line="276" w:lineRule="auto"/>
        <w:ind w:left="0" w:right="10" w:firstLine="0"/>
        <w:rPr>
          <w:rFonts w:ascii="Arial" w:hAnsi="Arial" w:cs="Arial"/>
          <w:sz w:val="22"/>
        </w:rPr>
      </w:pPr>
    </w:p>
    <w:p w:rsidR="008B7ED3" w:rsidRPr="00133400" w:rsidRDefault="003E3CBF" w:rsidP="00133400">
      <w:pPr>
        <w:numPr>
          <w:ilvl w:val="0"/>
          <w:numId w:val="20"/>
        </w:numPr>
        <w:spacing w:line="276" w:lineRule="auto"/>
        <w:ind w:right="10"/>
        <w:rPr>
          <w:rFonts w:ascii="Arial" w:hAnsi="Arial" w:cs="Arial"/>
          <w:sz w:val="22"/>
        </w:rPr>
      </w:pPr>
      <w:r w:rsidRPr="00133400">
        <w:rPr>
          <w:rFonts w:ascii="Arial" w:hAnsi="Arial" w:cs="Arial"/>
          <w:sz w:val="22"/>
        </w:rPr>
        <w:t>W razie zmiany danych osób odpowiedzialnych za realizację niniejszej umowy, każda ze stron zobowiązuje się powiadomić drugą stronę na piśmie. Zmiana wywołuje skutek z chwilą poinformowania o niej drugiej strony.</w:t>
      </w:r>
    </w:p>
    <w:p w:rsidR="008B7ED3" w:rsidRPr="00133400" w:rsidRDefault="008B7ED3" w:rsidP="00133400">
      <w:pPr>
        <w:spacing w:line="276" w:lineRule="auto"/>
        <w:ind w:left="0" w:right="10" w:firstLine="0"/>
        <w:rPr>
          <w:rFonts w:ascii="Arial" w:hAnsi="Arial" w:cs="Arial"/>
          <w:sz w:val="22"/>
        </w:rPr>
      </w:pPr>
    </w:p>
    <w:p w:rsidR="008B7ED3" w:rsidRPr="00133400" w:rsidRDefault="003E3CBF" w:rsidP="00133400">
      <w:pPr>
        <w:spacing w:after="0" w:line="276" w:lineRule="auto"/>
        <w:ind w:left="11"/>
        <w:rPr>
          <w:rFonts w:ascii="Arial" w:hAnsi="Arial" w:cs="Arial"/>
          <w:sz w:val="22"/>
        </w:rPr>
      </w:pPr>
      <w:r w:rsidRPr="00133400">
        <w:rPr>
          <w:rFonts w:ascii="Arial" w:hAnsi="Arial" w:cs="Arial"/>
          <w:sz w:val="22"/>
        </w:rPr>
        <w:t xml:space="preserve">                                                                         § 8</w:t>
      </w:r>
    </w:p>
    <w:p w:rsidR="008B7ED3" w:rsidRPr="00133400" w:rsidRDefault="003E3CBF" w:rsidP="00133400">
      <w:pPr>
        <w:numPr>
          <w:ilvl w:val="0"/>
          <w:numId w:val="21"/>
        </w:numPr>
        <w:spacing w:after="0" w:line="276" w:lineRule="auto"/>
        <w:rPr>
          <w:rFonts w:ascii="Arial" w:hAnsi="Arial" w:cs="Arial"/>
          <w:sz w:val="22"/>
        </w:rPr>
      </w:pPr>
      <w:r w:rsidRPr="00133400">
        <w:rPr>
          <w:rFonts w:ascii="Arial" w:hAnsi="Arial" w:cs="Arial"/>
          <w:sz w:val="22"/>
        </w:rPr>
        <w:t xml:space="preserve">Zamawiającemu przysługuje prawo odstąpienia od umowy w sytuacjach określonych </w:t>
      </w:r>
      <w:r w:rsidRPr="00133400">
        <w:rPr>
          <w:rFonts w:ascii="Arial" w:hAnsi="Arial" w:cs="Arial"/>
          <w:sz w:val="22"/>
        </w:rPr>
        <w:br/>
        <w:t>w Kodeksie cywilnym i ustawie Prawo zamówień publicznych.</w:t>
      </w:r>
    </w:p>
    <w:p w:rsidR="008B7ED3" w:rsidRPr="00133400" w:rsidRDefault="003E3CBF" w:rsidP="00133400">
      <w:pPr>
        <w:numPr>
          <w:ilvl w:val="0"/>
          <w:numId w:val="21"/>
        </w:numPr>
        <w:spacing w:line="276" w:lineRule="auto"/>
        <w:ind w:right="10"/>
        <w:rPr>
          <w:rFonts w:ascii="Arial" w:hAnsi="Arial" w:cs="Arial"/>
          <w:sz w:val="22"/>
        </w:rPr>
      </w:pPr>
      <w:r w:rsidRPr="00133400">
        <w:rPr>
          <w:rFonts w:ascii="Arial" w:hAnsi="Arial" w:cs="Arial"/>
          <w:sz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Pr="00133400">
        <w:rPr>
          <w:rFonts w:ascii="Arial" w:hAnsi="Arial" w:cs="Arial"/>
          <w:sz w:val="22"/>
        </w:rPr>
        <w:br/>
        <w:t>o powyższych okolicznościach. W takim wypadku Wykonawca może żądać jedynie wynagrodzenia należnego mu z tytułu wykonania części umowy.</w:t>
      </w:r>
    </w:p>
    <w:p w:rsidR="008B7ED3" w:rsidRPr="00133400" w:rsidRDefault="003E3CBF" w:rsidP="00133400">
      <w:pPr>
        <w:pStyle w:val="Tekstpodstawowy31"/>
        <w:widowControl/>
        <w:numPr>
          <w:ilvl w:val="0"/>
          <w:numId w:val="21"/>
        </w:numPr>
        <w:tabs>
          <w:tab w:val="left" w:pos="426"/>
        </w:tabs>
        <w:suppressAutoHyphens w:val="0"/>
        <w:spacing w:after="0" w:line="276" w:lineRule="auto"/>
        <w:jc w:val="both"/>
        <w:rPr>
          <w:rFonts w:ascii="Arial" w:hAnsi="Arial" w:cs="Arial"/>
          <w:sz w:val="22"/>
          <w:szCs w:val="22"/>
        </w:rPr>
      </w:pPr>
      <w:r w:rsidRPr="00133400">
        <w:rPr>
          <w:rFonts w:ascii="Arial" w:eastAsia="Times New Roman" w:hAnsi="Arial" w:cs="Arial"/>
          <w:sz w:val="22"/>
          <w:szCs w:val="22"/>
        </w:rPr>
        <w:t>Oprócz prawa odstąpienia od umowy określonego w ust. 1 Zamawiający może rozwiązać umowę ze skutkiem natychmiastowym w przypadku:</w:t>
      </w:r>
    </w:p>
    <w:p w:rsidR="008B7ED3" w:rsidRPr="00133400" w:rsidRDefault="003E3CBF" w:rsidP="00133400">
      <w:pPr>
        <w:pStyle w:val="Tekstpodstawowy31"/>
        <w:widowControl/>
        <w:numPr>
          <w:ilvl w:val="3"/>
          <w:numId w:val="5"/>
        </w:numPr>
        <w:tabs>
          <w:tab w:val="left" w:pos="426"/>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trzykrotnej zwłoki w dostawie lub reklamacji,</w:t>
      </w:r>
    </w:p>
    <w:p w:rsidR="008B7ED3" w:rsidRPr="00133400" w:rsidRDefault="003E3CBF" w:rsidP="00133400">
      <w:pPr>
        <w:pStyle w:val="Tekstpodstawowy31"/>
        <w:widowControl/>
        <w:numPr>
          <w:ilvl w:val="3"/>
          <w:numId w:val="5"/>
        </w:numPr>
        <w:tabs>
          <w:tab w:val="left" w:pos="240"/>
          <w:tab w:val="left" w:pos="426"/>
          <w:tab w:val="left" w:pos="960"/>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jednokrotnej zwłoki w dostawie lub reklamacji przekraczającej 7 dni,</w:t>
      </w:r>
    </w:p>
    <w:p w:rsidR="008B7ED3" w:rsidRPr="00133400" w:rsidRDefault="003E3CBF" w:rsidP="00133400">
      <w:pPr>
        <w:pStyle w:val="Tekstpodstawowy31"/>
        <w:widowControl/>
        <w:numPr>
          <w:ilvl w:val="3"/>
          <w:numId w:val="5"/>
        </w:numPr>
        <w:tabs>
          <w:tab w:val="left" w:pos="240"/>
          <w:tab w:val="left" w:pos="426"/>
          <w:tab w:val="left" w:pos="960"/>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dwukrotnej reklamacji jakościowej na dostarczony przedmiot umowy,</w:t>
      </w:r>
    </w:p>
    <w:p w:rsidR="008B7ED3" w:rsidRPr="00133400" w:rsidRDefault="003E3CBF" w:rsidP="00133400">
      <w:pPr>
        <w:pStyle w:val="Tekstpodstawowy31"/>
        <w:widowControl/>
        <w:numPr>
          <w:ilvl w:val="3"/>
          <w:numId w:val="5"/>
        </w:numPr>
        <w:tabs>
          <w:tab w:val="left" w:pos="240"/>
          <w:tab w:val="left" w:pos="426"/>
          <w:tab w:val="left" w:pos="960"/>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rozwiązania lub likwidacji Wykonawcy, albo śmierci Wykonawcy będącego osobą fizyczną,</w:t>
      </w:r>
    </w:p>
    <w:p w:rsidR="008B7ED3" w:rsidRPr="00133400" w:rsidRDefault="003E3CBF" w:rsidP="00133400">
      <w:pPr>
        <w:pStyle w:val="Tekstpodstawowy31"/>
        <w:widowControl/>
        <w:numPr>
          <w:ilvl w:val="3"/>
          <w:numId w:val="5"/>
        </w:numPr>
        <w:tabs>
          <w:tab w:val="left" w:pos="240"/>
          <w:tab w:val="left" w:pos="426"/>
          <w:tab w:val="left" w:pos="960"/>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utraty przez Wykonawcę uprawnień niezbędnych do wykonywania umowy,</w:t>
      </w:r>
    </w:p>
    <w:p w:rsidR="008B7ED3" w:rsidRPr="00133400" w:rsidRDefault="003E3CBF" w:rsidP="00133400">
      <w:pPr>
        <w:pStyle w:val="Tekstpodstawowy31"/>
        <w:widowControl/>
        <w:numPr>
          <w:ilvl w:val="3"/>
          <w:numId w:val="5"/>
        </w:numPr>
        <w:tabs>
          <w:tab w:val="left" w:pos="240"/>
          <w:tab w:val="left" w:pos="426"/>
          <w:tab w:val="left" w:pos="960"/>
        </w:tabs>
        <w:suppressAutoHyphens w:val="0"/>
        <w:spacing w:after="0" w:line="276" w:lineRule="auto"/>
        <w:ind w:left="851" w:hanging="425"/>
        <w:jc w:val="both"/>
        <w:rPr>
          <w:rFonts w:ascii="Arial" w:hAnsi="Arial" w:cs="Arial"/>
          <w:sz w:val="22"/>
          <w:szCs w:val="22"/>
        </w:rPr>
      </w:pPr>
      <w:r w:rsidRPr="00133400">
        <w:rPr>
          <w:rFonts w:ascii="Arial" w:eastAsia="Times New Roman" w:hAnsi="Arial" w:cs="Arial"/>
          <w:sz w:val="22"/>
          <w:szCs w:val="22"/>
        </w:rPr>
        <w:t>innego rażącego naruszenia warunków umowy lub przepisów prawa przez Wykonawcę.</w:t>
      </w:r>
    </w:p>
    <w:p w:rsidR="008B7ED3" w:rsidRPr="00133400" w:rsidRDefault="003E3CBF" w:rsidP="00133400">
      <w:pPr>
        <w:pStyle w:val="Tekstpodstawowy31"/>
        <w:widowControl/>
        <w:numPr>
          <w:ilvl w:val="0"/>
          <w:numId w:val="6"/>
        </w:numPr>
        <w:suppressAutoHyphens w:val="0"/>
        <w:spacing w:after="0" w:line="276" w:lineRule="auto"/>
        <w:ind w:left="284" w:hanging="284"/>
        <w:jc w:val="both"/>
        <w:rPr>
          <w:rFonts w:ascii="Arial" w:hAnsi="Arial" w:cs="Arial"/>
          <w:sz w:val="22"/>
          <w:szCs w:val="22"/>
        </w:rPr>
      </w:pPr>
      <w:r w:rsidRPr="00133400">
        <w:rPr>
          <w:rFonts w:ascii="Arial" w:eastAsia="Times New Roman" w:hAnsi="Arial" w:cs="Arial"/>
          <w:sz w:val="22"/>
          <w:szCs w:val="22"/>
        </w:rPr>
        <w:t>Odstąpienie oraz rozwiązanie umowy wymaga uzasadnienia.</w:t>
      </w:r>
    </w:p>
    <w:p w:rsidR="008B7ED3" w:rsidRPr="00133400" w:rsidRDefault="003E3CBF" w:rsidP="00133400">
      <w:pPr>
        <w:pStyle w:val="Tekstpodstawowy31"/>
        <w:widowControl/>
        <w:numPr>
          <w:ilvl w:val="0"/>
          <w:numId w:val="6"/>
        </w:numPr>
        <w:suppressAutoHyphens w:val="0"/>
        <w:spacing w:after="0" w:line="276" w:lineRule="auto"/>
        <w:ind w:left="284" w:hanging="284"/>
        <w:jc w:val="both"/>
        <w:rPr>
          <w:rFonts w:ascii="Arial" w:hAnsi="Arial" w:cs="Arial"/>
          <w:sz w:val="22"/>
          <w:szCs w:val="22"/>
        </w:rPr>
      </w:pPr>
      <w:r w:rsidRPr="00133400">
        <w:rPr>
          <w:rFonts w:ascii="Arial" w:eastAsia="Times New Roman" w:hAnsi="Arial" w:cs="Arial"/>
          <w:sz w:val="22"/>
          <w:szCs w:val="22"/>
        </w:rPr>
        <w:t>W razie odstąpienia od umowy oraz rozwiązania umowy obowiązują kary umowne określone w § 4 Umowy.</w:t>
      </w:r>
    </w:p>
    <w:p w:rsidR="008B7ED3" w:rsidRPr="00133400" w:rsidRDefault="003E3CBF" w:rsidP="00133400">
      <w:pPr>
        <w:pStyle w:val="Tekstpodstawowy31"/>
        <w:widowControl/>
        <w:numPr>
          <w:ilvl w:val="0"/>
          <w:numId w:val="6"/>
        </w:numPr>
        <w:tabs>
          <w:tab w:val="left" w:pos="284"/>
        </w:tabs>
        <w:suppressAutoHyphens w:val="0"/>
        <w:spacing w:after="0" w:line="276" w:lineRule="auto"/>
        <w:ind w:left="0" w:firstLine="0"/>
        <w:jc w:val="both"/>
        <w:rPr>
          <w:rFonts w:ascii="Arial" w:hAnsi="Arial" w:cs="Arial"/>
          <w:sz w:val="22"/>
          <w:szCs w:val="22"/>
        </w:rPr>
      </w:pPr>
      <w:r w:rsidRPr="00133400">
        <w:rPr>
          <w:rFonts w:ascii="Arial" w:eastAsia="Times New Roman" w:hAnsi="Arial" w:cs="Arial"/>
          <w:sz w:val="22"/>
          <w:szCs w:val="22"/>
        </w:rPr>
        <w:t>Odstąpienie, wypowiedzenie i rozwiązanie umowy może nastąpić wyłącznie na piśmie, pod rygorem nieważności z zastrzeżeniem, że nie narusza to obowiązujących przepisów.</w:t>
      </w:r>
    </w:p>
    <w:p w:rsidR="008B7ED3" w:rsidRPr="00133400" w:rsidRDefault="003E3CBF" w:rsidP="00133400">
      <w:pPr>
        <w:pStyle w:val="Tekstpodstawowy31"/>
        <w:widowControl/>
        <w:numPr>
          <w:ilvl w:val="0"/>
          <w:numId w:val="6"/>
        </w:numPr>
        <w:suppressAutoHyphens w:val="0"/>
        <w:spacing w:after="0" w:line="276" w:lineRule="auto"/>
        <w:ind w:left="284" w:hanging="284"/>
        <w:jc w:val="both"/>
        <w:rPr>
          <w:rFonts w:ascii="Arial" w:hAnsi="Arial" w:cs="Arial"/>
          <w:sz w:val="22"/>
          <w:szCs w:val="22"/>
        </w:rPr>
      </w:pPr>
      <w:r w:rsidRPr="00133400">
        <w:rPr>
          <w:rFonts w:ascii="Arial" w:eastAsia="Times New Roman" w:hAnsi="Arial" w:cs="Arial"/>
          <w:sz w:val="22"/>
          <w:szCs w:val="22"/>
        </w:rPr>
        <w:t>Wszelkie zmiany i uzupełnienia dotyczące niniejszej umowy wymagają formy pisemnej pod rygorem nieważności.</w:t>
      </w:r>
    </w:p>
    <w:p w:rsidR="008B7ED3" w:rsidRPr="00133400" w:rsidRDefault="008B7ED3" w:rsidP="00133400">
      <w:pPr>
        <w:spacing w:line="276" w:lineRule="auto"/>
        <w:ind w:left="0" w:right="10" w:firstLine="0"/>
        <w:rPr>
          <w:rFonts w:ascii="Arial" w:hAnsi="Arial" w:cs="Arial"/>
          <w:sz w:val="22"/>
        </w:rPr>
      </w:pPr>
    </w:p>
    <w:p w:rsidR="008B7ED3" w:rsidRPr="00133400" w:rsidRDefault="008B7ED3" w:rsidP="00133400">
      <w:pPr>
        <w:spacing w:line="276" w:lineRule="auto"/>
        <w:ind w:left="0" w:right="10" w:firstLine="0"/>
        <w:rPr>
          <w:rFonts w:ascii="Arial" w:hAnsi="Arial" w:cs="Arial"/>
          <w:sz w:val="22"/>
        </w:rPr>
      </w:pPr>
    </w:p>
    <w:p w:rsidR="008B7ED3" w:rsidRPr="00133400" w:rsidRDefault="003E3CBF" w:rsidP="00133400">
      <w:pPr>
        <w:spacing w:line="276" w:lineRule="auto"/>
        <w:ind w:left="0" w:right="10" w:firstLine="0"/>
        <w:jc w:val="center"/>
        <w:rPr>
          <w:rFonts w:ascii="Arial" w:hAnsi="Arial" w:cs="Arial"/>
          <w:sz w:val="22"/>
        </w:rPr>
      </w:pPr>
      <w:r w:rsidRPr="00133400">
        <w:rPr>
          <w:rFonts w:ascii="Arial" w:hAnsi="Arial" w:cs="Arial"/>
          <w:sz w:val="22"/>
        </w:rPr>
        <w:t>§ 9</w:t>
      </w:r>
    </w:p>
    <w:p w:rsidR="008B7ED3" w:rsidRPr="00133400" w:rsidRDefault="003E3CBF" w:rsidP="00133400">
      <w:pPr>
        <w:spacing w:after="0" w:line="276" w:lineRule="auto"/>
        <w:rPr>
          <w:rFonts w:ascii="Arial" w:hAnsi="Arial" w:cs="Arial"/>
          <w:sz w:val="22"/>
        </w:rPr>
      </w:pPr>
      <w:r w:rsidRPr="00133400">
        <w:rPr>
          <w:rFonts w:ascii="Arial" w:hAnsi="Arial" w:cs="Arial"/>
          <w:sz w:val="22"/>
        </w:rPr>
        <w:t xml:space="preserve">Wynagrodzenie należne wykonawcy podlega automatycznej waloryzacji odpowiednio </w:t>
      </w:r>
      <w:r w:rsidRPr="00133400">
        <w:rPr>
          <w:rFonts w:ascii="Arial" w:hAnsi="Arial" w:cs="Arial"/>
          <w:sz w:val="22"/>
        </w:rPr>
        <w:br/>
        <w:t>o kwotę podatku VAT wynikającą ze stawki tego podatku obowiązującą w chwili powstania obowiązku podatkowego.</w:t>
      </w:r>
    </w:p>
    <w:p w:rsidR="008B7ED3" w:rsidRPr="00133400" w:rsidRDefault="008B7ED3" w:rsidP="00133400">
      <w:pPr>
        <w:spacing w:after="0" w:line="276" w:lineRule="auto"/>
        <w:rPr>
          <w:rFonts w:ascii="Arial" w:hAnsi="Arial" w:cs="Arial"/>
          <w:sz w:val="22"/>
        </w:rPr>
      </w:pPr>
    </w:p>
    <w:p w:rsidR="008B7ED3" w:rsidRPr="00133400" w:rsidRDefault="003E3CBF" w:rsidP="00133400">
      <w:pPr>
        <w:spacing w:after="0" w:line="276" w:lineRule="auto"/>
        <w:ind w:left="11"/>
        <w:rPr>
          <w:rFonts w:ascii="Arial" w:hAnsi="Arial" w:cs="Arial"/>
          <w:sz w:val="22"/>
        </w:rPr>
      </w:pPr>
      <w:r w:rsidRPr="00133400">
        <w:rPr>
          <w:rFonts w:ascii="Arial" w:hAnsi="Arial" w:cs="Arial"/>
          <w:sz w:val="22"/>
        </w:rPr>
        <w:t xml:space="preserve">                                                                         § 10</w:t>
      </w:r>
    </w:p>
    <w:p w:rsidR="008B7ED3" w:rsidRPr="00133400" w:rsidRDefault="003E3CBF" w:rsidP="00133400">
      <w:pPr>
        <w:numPr>
          <w:ilvl w:val="3"/>
          <w:numId w:val="8"/>
        </w:numPr>
        <w:tabs>
          <w:tab w:val="left" w:pos="284"/>
        </w:tabs>
        <w:spacing w:after="0" w:line="276" w:lineRule="auto"/>
        <w:ind w:left="284" w:hanging="284"/>
        <w:textAlignment w:val="baseline"/>
        <w:rPr>
          <w:rFonts w:ascii="Arial" w:hAnsi="Arial" w:cs="Arial"/>
          <w:sz w:val="22"/>
        </w:rPr>
      </w:pPr>
      <w:r w:rsidRPr="00133400">
        <w:rPr>
          <w:rFonts w:ascii="Arial" w:eastAsia="MS Mincho" w:hAnsi="Arial" w:cs="Arial"/>
          <w:sz w:val="22"/>
          <w:lang w:eastAsia="ar-SA"/>
        </w:rPr>
        <w:t>Wszelkie zmiany w Umowie mogą być dokonane za zgodą obu stron, wyrażoną na piśmie, pod rygorem nieważności takich zmian i będą one dopuszczalne wyłącznie w granicach unormowania art. 455 ustawy Prawo zamówień publicznych.</w:t>
      </w:r>
      <w:r w:rsidRPr="00133400">
        <w:rPr>
          <w:rFonts w:ascii="Arial" w:hAnsi="Arial" w:cs="Arial"/>
          <w:color w:val="auto"/>
          <w:kern w:val="2"/>
          <w:sz w:val="22"/>
          <w:lang w:eastAsia="ar-SA"/>
        </w:rPr>
        <w:t xml:space="preserve"> </w:t>
      </w:r>
    </w:p>
    <w:p w:rsidR="008B7ED3" w:rsidRPr="00133400" w:rsidRDefault="003E3CBF" w:rsidP="00133400">
      <w:pPr>
        <w:numPr>
          <w:ilvl w:val="3"/>
          <w:numId w:val="8"/>
        </w:numPr>
        <w:tabs>
          <w:tab w:val="left" w:pos="284"/>
        </w:tabs>
        <w:spacing w:after="0" w:line="276" w:lineRule="auto"/>
        <w:ind w:left="284" w:hanging="284"/>
        <w:textAlignment w:val="baseline"/>
        <w:rPr>
          <w:rFonts w:ascii="Arial" w:hAnsi="Arial" w:cs="Arial"/>
          <w:sz w:val="22"/>
        </w:rPr>
      </w:pPr>
      <w:r w:rsidRPr="00133400">
        <w:rPr>
          <w:rFonts w:ascii="Arial" w:hAnsi="Arial" w:cs="Arial"/>
          <w:sz w:val="22"/>
        </w:rPr>
        <w:t>Zamawiający dopuszcza możliwość zmiany ustaleń w umowie w następujących przypadkach:</w:t>
      </w:r>
    </w:p>
    <w:p w:rsidR="008B7ED3" w:rsidRPr="00133400" w:rsidRDefault="003E3CBF" w:rsidP="00133400">
      <w:pPr>
        <w:numPr>
          <w:ilvl w:val="2"/>
          <w:numId w:val="10"/>
        </w:numPr>
        <w:tabs>
          <w:tab w:val="left" w:pos="709"/>
        </w:tabs>
        <w:spacing w:after="0" w:line="276" w:lineRule="auto"/>
        <w:ind w:left="709" w:hanging="425"/>
        <w:rPr>
          <w:rFonts w:ascii="Arial" w:hAnsi="Arial" w:cs="Arial"/>
          <w:sz w:val="22"/>
        </w:rPr>
      </w:pPr>
      <w:r w:rsidRPr="00133400">
        <w:rPr>
          <w:rFonts w:ascii="Arial" w:eastAsia="MS Mincho" w:hAnsi="Arial" w:cs="Arial"/>
          <w:color w:val="auto"/>
          <w:sz w:val="22"/>
          <w:lang w:eastAsia="ar-SA"/>
        </w:rPr>
        <w:t>zmiany warunków oraz uzgodnień koniecznych do realizacji przedmiotu Umowy;</w:t>
      </w:r>
    </w:p>
    <w:p w:rsidR="008B7ED3" w:rsidRPr="00133400" w:rsidRDefault="003E3CBF" w:rsidP="00133400">
      <w:pPr>
        <w:numPr>
          <w:ilvl w:val="2"/>
          <w:numId w:val="10"/>
        </w:numPr>
        <w:tabs>
          <w:tab w:val="left" w:pos="709"/>
        </w:tabs>
        <w:spacing w:after="0" w:line="276" w:lineRule="auto"/>
        <w:ind w:left="709" w:hanging="425"/>
        <w:rPr>
          <w:rFonts w:ascii="Arial" w:hAnsi="Arial" w:cs="Arial"/>
          <w:sz w:val="22"/>
        </w:rPr>
      </w:pPr>
      <w:r w:rsidRPr="00133400">
        <w:rPr>
          <w:rFonts w:ascii="Arial" w:eastAsia="MS Mincho" w:hAnsi="Arial" w:cs="Arial"/>
          <w:color w:val="auto"/>
          <w:sz w:val="22"/>
          <w:lang w:eastAsia="ar-SA"/>
        </w:rPr>
        <w:lastRenderedPageBreak/>
        <w:t>zmiany, których nie można było przewidzieć w chwili zawarcia Umowy, które są konieczne dla prawidłowej realizacji zadania i/lub są korzystne dla Zamawiającego;</w:t>
      </w:r>
    </w:p>
    <w:p w:rsidR="008B7ED3" w:rsidRPr="00133400" w:rsidRDefault="003E3CBF" w:rsidP="00133400">
      <w:pPr>
        <w:numPr>
          <w:ilvl w:val="2"/>
          <w:numId w:val="10"/>
        </w:numPr>
        <w:tabs>
          <w:tab w:val="left" w:pos="709"/>
        </w:tabs>
        <w:spacing w:after="0" w:line="276" w:lineRule="auto"/>
        <w:ind w:left="709" w:hanging="425"/>
        <w:rPr>
          <w:rFonts w:ascii="Arial" w:hAnsi="Arial" w:cs="Arial"/>
          <w:sz w:val="22"/>
        </w:rPr>
      </w:pPr>
      <w:r w:rsidRPr="00133400">
        <w:rPr>
          <w:rFonts w:ascii="Arial" w:eastAsia="MS Mincho" w:hAnsi="Arial" w:cs="Arial"/>
          <w:color w:val="auto"/>
          <w:sz w:val="22"/>
          <w:lang w:eastAsia="ar-SA"/>
        </w:rPr>
        <w:t>zmiany, które spowodują obniżenie kosztów ponoszonych przez Zamawiającego;</w:t>
      </w:r>
    </w:p>
    <w:p w:rsidR="008B7ED3" w:rsidRPr="00133400" w:rsidRDefault="003E3CBF" w:rsidP="00133400">
      <w:pPr>
        <w:numPr>
          <w:ilvl w:val="2"/>
          <w:numId w:val="10"/>
        </w:numPr>
        <w:tabs>
          <w:tab w:val="left" w:pos="709"/>
        </w:tabs>
        <w:spacing w:after="0" w:line="276" w:lineRule="auto"/>
        <w:ind w:left="709" w:hanging="425"/>
        <w:rPr>
          <w:rFonts w:ascii="Arial" w:hAnsi="Arial" w:cs="Arial"/>
          <w:sz w:val="22"/>
        </w:rPr>
      </w:pPr>
      <w:r w:rsidRPr="00133400">
        <w:rPr>
          <w:rFonts w:ascii="Arial" w:eastAsia="MS Mincho" w:hAnsi="Arial" w:cs="Arial"/>
          <w:color w:val="auto"/>
          <w:sz w:val="22"/>
          <w:lang w:eastAsia="ar-SA"/>
        </w:rPr>
        <w:t>zmiany uwarunkowań prawnych i faktycznych realizacji Umowy, spowodowanych działaniem osób trzecich;</w:t>
      </w:r>
    </w:p>
    <w:p w:rsidR="008B7ED3" w:rsidRPr="00133400" w:rsidRDefault="003E3CBF" w:rsidP="00133400">
      <w:pPr>
        <w:numPr>
          <w:ilvl w:val="2"/>
          <w:numId w:val="10"/>
        </w:numPr>
        <w:tabs>
          <w:tab w:val="left" w:pos="709"/>
        </w:tabs>
        <w:spacing w:after="0" w:line="276" w:lineRule="auto"/>
        <w:ind w:left="709" w:hanging="425"/>
        <w:rPr>
          <w:rFonts w:ascii="Arial" w:hAnsi="Arial" w:cs="Arial"/>
          <w:sz w:val="22"/>
        </w:rPr>
      </w:pPr>
      <w:r w:rsidRPr="00133400">
        <w:rPr>
          <w:rFonts w:ascii="Arial" w:eastAsia="MS Mincho" w:hAnsi="Arial" w:cs="Arial"/>
          <w:color w:val="auto"/>
          <w:sz w:val="22"/>
          <w:lang w:eastAsia="ar-SA"/>
        </w:rPr>
        <w:t>zmiany sposobu i terminów wykonania przedmiotu Umowy w przypadku zaistnienia siły wyższej.</w:t>
      </w:r>
    </w:p>
    <w:p w:rsidR="008B7ED3" w:rsidRPr="00133400" w:rsidRDefault="003E3CBF" w:rsidP="00133400">
      <w:pPr>
        <w:spacing w:line="276" w:lineRule="auto"/>
        <w:ind w:left="284" w:hanging="284"/>
        <w:rPr>
          <w:rFonts w:ascii="Arial" w:hAnsi="Arial" w:cs="Arial"/>
          <w:sz w:val="22"/>
        </w:rPr>
      </w:pPr>
      <w:r w:rsidRPr="00133400">
        <w:rPr>
          <w:rFonts w:ascii="Arial" w:hAnsi="Arial" w:cs="Arial"/>
          <w:color w:val="auto"/>
          <w:sz w:val="22"/>
        </w:rPr>
        <w:t>3. Zmiany, o których mowa w ust. 2, mogą nastąpić jedynie w uzasadnionych przypadkach, w szczególności:</w:t>
      </w:r>
    </w:p>
    <w:p w:rsidR="008B7ED3" w:rsidRPr="00133400" w:rsidRDefault="003E3CBF" w:rsidP="00133400">
      <w:pPr>
        <w:widowControl w:val="0"/>
        <w:numPr>
          <w:ilvl w:val="0"/>
          <w:numId w:val="9"/>
        </w:numPr>
        <w:spacing w:after="0" w:line="276" w:lineRule="auto"/>
        <w:ind w:left="567" w:hanging="283"/>
        <w:rPr>
          <w:rFonts w:ascii="Arial" w:hAnsi="Arial" w:cs="Arial"/>
          <w:sz w:val="22"/>
        </w:rPr>
      </w:pPr>
      <w:r w:rsidRPr="00133400">
        <w:rPr>
          <w:rFonts w:ascii="Arial" w:hAnsi="Arial" w:cs="Arial"/>
          <w:color w:val="auto"/>
          <w:sz w:val="22"/>
        </w:rPr>
        <w:t>wystąpienia „siły wyższej”, tj. między innymi katastrofy naturalnej, strajku, pożaru, eksplozji, wojny, ataku terrorystycznego;</w:t>
      </w:r>
    </w:p>
    <w:p w:rsidR="008B7ED3" w:rsidRPr="00133400" w:rsidRDefault="003E3CBF" w:rsidP="00133400">
      <w:pPr>
        <w:widowControl w:val="0"/>
        <w:numPr>
          <w:ilvl w:val="0"/>
          <w:numId w:val="9"/>
        </w:numPr>
        <w:spacing w:after="0" w:line="276" w:lineRule="auto"/>
        <w:ind w:left="567" w:hanging="283"/>
        <w:rPr>
          <w:rFonts w:ascii="Arial" w:hAnsi="Arial" w:cs="Arial"/>
          <w:sz w:val="22"/>
        </w:rPr>
      </w:pPr>
      <w:r w:rsidRPr="00133400">
        <w:rPr>
          <w:rFonts w:ascii="Arial" w:hAnsi="Arial" w:cs="Arial"/>
          <w:color w:val="auto"/>
          <w:sz w:val="22"/>
        </w:rPr>
        <w:t>zmian powszechnie obowiązujących przepisów prawa w trakcie realizacji umowy;</w:t>
      </w:r>
    </w:p>
    <w:p w:rsidR="008B7ED3" w:rsidRPr="00133400" w:rsidRDefault="003E3CBF" w:rsidP="00133400">
      <w:pPr>
        <w:widowControl w:val="0"/>
        <w:numPr>
          <w:ilvl w:val="0"/>
          <w:numId w:val="9"/>
        </w:numPr>
        <w:spacing w:after="0" w:line="276" w:lineRule="auto"/>
        <w:ind w:left="567" w:hanging="283"/>
        <w:rPr>
          <w:rFonts w:ascii="Arial" w:hAnsi="Arial" w:cs="Arial"/>
          <w:sz w:val="22"/>
        </w:rPr>
      </w:pPr>
      <w:r w:rsidRPr="00133400">
        <w:rPr>
          <w:rFonts w:ascii="Arial" w:hAnsi="Arial" w:cs="Arial"/>
          <w:color w:val="auto"/>
          <w:sz w:val="22"/>
        </w:rPr>
        <w:t>jeśli rozwiązania zaproponowane przez Zamawiającego lub Wykonawcę przyczynią się do uzyskania wyższej jakości końcowej zamówienia, przy czym zmiana ta nie będzie miała wpływu na wysokość wynagrodzenia Wykonawcy oraz pod warunkiem, że zmiana ta będzie korzystna dla Zamawiającego, a Zamawiający wyrazi na nią zgodę.</w:t>
      </w:r>
    </w:p>
    <w:p w:rsidR="008B7ED3" w:rsidRPr="00133400" w:rsidRDefault="003E3CBF" w:rsidP="00133400">
      <w:pPr>
        <w:pStyle w:val="Akapitzlist1"/>
        <w:widowControl w:val="0"/>
        <w:numPr>
          <w:ilvl w:val="0"/>
          <w:numId w:val="21"/>
        </w:numPr>
        <w:spacing w:after="0" w:line="276" w:lineRule="auto"/>
        <w:rPr>
          <w:rFonts w:ascii="Arial" w:hAnsi="Arial" w:cs="Arial"/>
          <w:sz w:val="22"/>
        </w:rPr>
      </w:pPr>
      <w:r w:rsidRPr="00133400">
        <w:rPr>
          <w:rFonts w:ascii="Arial" w:hAnsi="Arial" w:cs="Arial"/>
          <w:color w:val="auto"/>
          <w:sz w:val="22"/>
        </w:rPr>
        <w:t>Umowa może ulec zmianie tylko w zakresie, w jakim okoliczności określone powyżej będą pozostawały w adekwatnym związku przyczynowym z terminem wykonania Umowy, sposobem wykonania Umowy lub wysokością wynagrodzenia Wykonawcy.</w:t>
      </w:r>
    </w:p>
    <w:p w:rsidR="008B7ED3" w:rsidRPr="00133400" w:rsidRDefault="003E3CBF" w:rsidP="00133400">
      <w:pPr>
        <w:pStyle w:val="Akapitzlist1"/>
        <w:widowControl w:val="0"/>
        <w:numPr>
          <w:ilvl w:val="0"/>
          <w:numId w:val="21"/>
        </w:numPr>
        <w:tabs>
          <w:tab w:val="left" w:pos="284"/>
        </w:tabs>
        <w:spacing w:after="0" w:line="276" w:lineRule="auto"/>
        <w:ind w:left="284" w:hanging="284"/>
        <w:rPr>
          <w:rFonts w:ascii="Arial" w:hAnsi="Arial" w:cs="Arial"/>
          <w:sz w:val="22"/>
        </w:rPr>
      </w:pPr>
      <w:r w:rsidRPr="00133400">
        <w:rPr>
          <w:rFonts w:ascii="Arial" w:hAnsi="Arial" w:cs="Arial"/>
          <w:color w:val="auto"/>
          <w:sz w:val="22"/>
        </w:rPr>
        <w:t>Wszelkie zmiany i uzupełnienia treści Umowy mogą być dokonywane wyłącznie w formie pisemnej pod rygorem nieważności, poprzez sporządzenie i podpisanie przez obie Strony aneksu do Umowy, z zastrzeżeniem odmiennych postanowień Umowy.</w:t>
      </w:r>
    </w:p>
    <w:p w:rsidR="00133400" w:rsidRPr="00133400" w:rsidRDefault="00133400" w:rsidP="00133400">
      <w:pPr>
        <w:pStyle w:val="Akapitzlist1"/>
        <w:widowControl w:val="0"/>
        <w:tabs>
          <w:tab w:val="left" w:pos="284"/>
        </w:tabs>
        <w:spacing w:after="0" w:line="276" w:lineRule="auto"/>
        <w:ind w:left="284" w:firstLine="0"/>
        <w:rPr>
          <w:rFonts w:ascii="Arial" w:hAnsi="Arial" w:cs="Arial"/>
          <w:sz w:val="22"/>
        </w:rPr>
      </w:pPr>
    </w:p>
    <w:p w:rsidR="008B7ED3" w:rsidRPr="00133400" w:rsidRDefault="003E3CBF" w:rsidP="00133400">
      <w:pPr>
        <w:spacing w:after="0" w:line="276" w:lineRule="auto"/>
        <w:ind w:left="0" w:firstLine="0"/>
        <w:jc w:val="center"/>
        <w:rPr>
          <w:rFonts w:ascii="Arial" w:hAnsi="Arial" w:cs="Arial"/>
          <w:sz w:val="22"/>
        </w:rPr>
      </w:pPr>
      <w:r w:rsidRPr="00133400">
        <w:rPr>
          <w:rFonts w:ascii="Arial" w:hAnsi="Arial" w:cs="Arial"/>
          <w:sz w:val="22"/>
        </w:rPr>
        <w:t>§ 11</w:t>
      </w:r>
    </w:p>
    <w:p w:rsidR="008B7ED3" w:rsidRPr="00133400" w:rsidRDefault="003E3CBF" w:rsidP="00133400">
      <w:pPr>
        <w:numPr>
          <w:ilvl w:val="0"/>
          <w:numId w:val="23"/>
        </w:numPr>
        <w:tabs>
          <w:tab w:val="left" w:pos="284"/>
        </w:tabs>
        <w:spacing w:line="276" w:lineRule="auto"/>
        <w:ind w:right="10"/>
        <w:rPr>
          <w:rFonts w:ascii="Arial" w:hAnsi="Arial" w:cs="Arial"/>
          <w:sz w:val="22"/>
        </w:rPr>
      </w:pPr>
      <w:r w:rsidRPr="00133400">
        <w:rPr>
          <w:rFonts w:ascii="Arial" w:hAnsi="Arial" w:cs="Arial"/>
          <w:sz w:val="22"/>
        </w:rPr>
        <w:t xml:space="preserve">W sprawach umową nieuregulowanych stosuje się odpowiednio przepisy Ustawy Prawo Zamówień Publicznych oraz przepisy Kodeksu cywilnego jeżeli przepisy ustawy Prawo Zamówień Publicznych nie stanowią inaczej. </w:t>
      </w:r>
    </w:p>
    <w:p w:rsidR="00133400" w:rsidRPr="00133400" w:rsidRDefault="00133400" w:rsidP="00133400">
      <w:pPr>
        <w:pStyle w:val="Akapitzlist"/>
        <w:numPr>
          <w:ilvl w:val="0"/>
          <w:numId w:val="23"/>
        </w:numPr>
        <w:spacing w:after="0"/>
        <w:jc w:val="both"/>
        <w:rPr>
          <w:rFonts w:ascii="Arial" w:hAnsi="Arial" w:cs="Arial"/>
        </w:rPr>
      </w:pPr>
      <w:r w:rsidRPr="00133400">
        <w:rPr>
          <w:rFonts w:ascii="Arial" w:hAnsi="Arial" w:cs="Arial"/>
        </w:rPr>
        <w:t>Wszelkie spory, mogące powstać na tle realizacji Umowy, w tym związane z odstąpieniem od Umowy, Strony zobowiązują się rozwiązać w sposób polubowny. Jeśli sposób ten okaże się bezskuteczny, spór zostanie poddany pod rozstrzygnięcie sądu powszechnego właściwego dla siedziby Zamawiającego.</w:t>
      </w:r>
    </w:p>
    <w:p w:rsidR="00133400" w:rsidRPr="00133400" w:rsidRDefault="00133400" w:rsidP="00133400">
      <w:pPr>
        <w:pStyle w:val="Akapitzlist"/>
        <w:numPr>
          <w:ilvl w:val="0"/>
          <w:numId w:val="23"/>
        </w:numPr>
        <w:spacing w:after="0"/>
        <w:jc w:val="both"/>
        <w:rPr>
          <w:rFonts w:ascii="Arial" w:hAnsi="Arial" w:cs="Arial"/>
        </w:rPr>
      </w:pPr>
      <w:r w:rsidRPr="00133400">
        <w:rPr>
          <w:rFonts w:ascii="Arial" w:hAnsi="Arial" w:cs="Arial"/>
        </w:rPr>
        <w:t>Wykonawca nie może dokonać przelewu, ani potrącenia swojej wierzytelności przysługującej mu względem Zamawiającego bez uprzedniej pisemnej zgody Zamawiającego pod rygorem nieważności.</w:t>
      </w:r>
    </w:p>
    <w:p w:rsidR="008B7ED3" w:rsidRPr="00133400" w:rsidRDefault="008B7ED3" w:rsidP="00133400">
      <w:pPr>
        <w:tabs>
          <w:tab w:val="left" w:pos="284"/>
        </w:tabs>
        <w:spacing w:line="276" w:lineRule="auto"/>
        <w:ind w:right="10" w:firstLine="0"/>
        <w:rPr>
          <w:rFonts w:ascii="Arial" w:hAnsi="Arial" w:cs="Arial"/>
          <w:sz w:val="22"/>
        </w:rPr>
      </w:pPr>
    </w:p>
    <w:p w:rsidR="008B7ED3" w:rsidRPr="00133400" w:rsidRDefault="003E3CBF" w:rsidP="00133400">
      <w:pPr>
        <w:spacing w:after="0" w:line="276" w:lineRule="auto"/>
        <w:ind w:left="11" w:right="2"/>
        <w:jc w:val="center"/>
        <w:rPr>
          <w:rFonts w:ascii="Arial" w:hAnsi="Arial" w:cs="Arial"/>
          <w:sz w:val="22"/>
        </w:rPr>
      </w:pPr>
      <w:r w:rsidRPr="00133400">
        <w:rPr>
          <w:rFonts w:ascii="Arial" w:hAnsi="Arial" w:cs="Arial"/>
          <w:sz w:val="22"/>
        </w:rPr>
        <w:t xml:space="preserve">            § 12</w:t>
      </w:r>
    </w:p>
    <w:p w:rsidR="008B7ED3" w:rsidRPr="00133400" w:rsidRDefault="003E3CBF" w:rsidP="00133400">
      <w:pPr>
        <w:spacing w:after="262" w:line="276" w:lineRule="auto"/>
        <w:ind w:left="-5" w:right="10"/>
        <w:rPr>
          <w:rFonts w:ascii="Arial" w:hAnsi="Arial" w:cs="Arial"/>
          <w:sz w:val="22"/>
        </w:rPr>
      </w:pPr>
      <w:r w:rsidRPr="00133400">
        <w:rPr>
          <w:rFonts w:ascii="Arial" w:hAnsi="Arial" w:cs="Arial"/>
          <w:sz w:val="22"/>
        </w:rPr>
        <w:t>Integralną częścią niniejszej umowy jest Formularz oferty, Formularz asortymentowo - cenowy oraz Specyfika</w:t>
      </w:r>
      <w:r w:rsidR="00133400">
        <w:rPr>
          <w:rFonts w:ascii="Arial" w:hAnsi="Arial" w:cs="Arial"/>
          <w:sz w:val="22"/>
        </w:rPr>
        <w:t>cja Warunków Zamówienia do postę</w:t>
      </w:r>
      <w:r w:rsidRPr="00133400">
        <w:rPr>
          <w:rFonts w:ascii="Arial" w:hAnsi="Arial" w:cs="Arial"/>
          <w:sz w:val="22"/>
        </w:rPr>
        <w:t xml:space="preserve">powania pod nazwą: </w:t>
      </w:r>
      <w:r w:rsidRPr="00133400">
        <w:rPr>
          <w:rFonts w:ascii="Arial" w:hAnsi="Arial" w:cs="Arial"/>
          <w:b/>
          <w:sz w:val="22"/>
        </w:rPr>
        <w:t>Sukcesywne dostawy środków czystości do Szkół Podstawowych i Przedszkola nr 8 Gminy Miejskiej Tczew.</w:t>
      </w:r>
      <w:r w:rsidRPr="00133400">
        <w:rPr>
          <w:rFonts w:ascii="Arial" w:hAnsi="Arial" w:cs="Arial"/>
          <w:sz w:val="22"/>
        </w:rPr>
        <w:t xml:space="preserve"> </w:t>
      </w:r>
    </w:p>
    <w:p w:rsidR="008B7ED3" w:rsidRPr="00133400" w:rsidRDefault="003E3CBF" w:rsidP="00133400">
      <w:pPr>
        <w:spacing w:after="0" w:line="276" w:lineRule="auto"/>
        <w:ind w:left="11"/>
        <w:jc w:val="center"/>
        <w:rPr>
          <w:rFonts w:ascii="Arial" w:hAnsi="Arial" w:cs="Arial"/>
          <w:sz w:val="22"/>
        </w:rPr>
      </w:pPr>
      <w:r w:rsidRPr="00133400">
        <w:rPr>
          <w:rFonts w:ascii="Arial" w:hAnsi="Arial" w:cs="Arial"/>
          <w:sz w:val="22"/>
        </w:rPr>
        <w:t xml:space="preserve">           § 13</w:t>
      </w:r>
    </w:p>
    <w:p w:rsidR="008B7ED3" w:rsidRPr="00133400" w:rsidRDefault="003E3CBF" w:rsidP="00133400">
      <w:pPr>
        <w:pStyle w:val="Tekstpodstawowy31"/>
        <w:widowControl/>
        <w:tabs>
          <w:tab w:val="left" w:pos="284"/>
        </w:tabs>
        <w:suppressAutoHyphens w:val="0"/>
        <w:spacing w:after="0" w:line="276" w:lineRule="auto"/>
        <w:jc w:val="both"/>
        <w:rPr>
          <w:rFonts w:ascii="Arial" w:hAnsi="Arial" w:cs="Arial"/>
          <w:sz w:val="22"/>
          <w:szCs w:val="22"/>
        </w:rPr>
      </w:pPr>
      <w:r w:rsidRPr="00133400">
        <w:rPr>
          <w:rFonts w:ascii="Arial" w:hAnsi="Arial" w:cs="Arial"/>
          <w:bCs/>
          <w:sz w:val="22"/>
          <w:szCs w:val="22"/>
        </w:rPr>
        <w:t xml:space="preserve">Umowa zostaje sporządzona w dwóch równobrzmiących egzemplarzach, po jednym dla każdej ze stron. </w:t>
      </w:r>
    </w:p>
    <w:p w:rsidR="008B7ED3" w:rsidRPr="00133400" w:rsidRDefault="008B7ED3" w:rsidP="00133400">
      <w:pPr>
        <w:pStyle w:val="Tekstpodstawowy31"/>
        <w:widowControl/>
        <w:tabs>
          <w:tab w:val="left" w:pos="284"/>
        </w:tabs>
        <w:suppressAutoHyphens w:val="0"/>
        <w:spacing w:after="0" w:line="276" w:lineRule="auto"/>
        <w:jc w:val="both"/>
        <w:rPr>
          <w:rFonts w:ascii="Arial" w:hAnsi="Arial" w:cs="Arial"/>
          <w:bCs/>
          <w:sz w:val="22"/>
          <w:szCs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3E3CBF" w:rsidP="00133400">
      <w:pPr>
        <w:tabs>
          <w:tab w:val="center" w:pos="7197"/>
        </w:tabs>
        <w:spacing w:line="276" w:lineRule="auto"/>
        <w:ind w:left="0" w:firstLine="0"/>
        <w:jc w:val="left"/>
        <w:rPr>
          <w:rFonts w:ascii="Arial" w:hAnsi="Arial" w:cs="Arial"/>
          <w:sz w:val="22"/>
        </w:rPr>
      </w:pPr>
      <w:r w:rsidRPr="00133400">
        <w:rPr>
          <w:rFonts w:ascii="Arial" w:hAnsi="Arial" w:cs="Arial"/>
          <w:sz w:val="22"/>
        </w:rPr>
        <w:t xml:space="preserve">      ZAMAWIAJĄCY </w:t>
      </w:r>
      <w:r w:rsidRPr="00133400">
        <w:rPr>
          <w:rFonts w:ascii="Arial" w:hAnsi="Arial" w:cs="Arial"/>
          <w:sz w:val="22"/>
        </w:rPr>
        <w:tab/>
        <w:t xml:space="preserve">                        WYKONAWCA</w:t>
      </w: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8B7ED3" w:rsidRPr="00133400" w:rsidRDefault="008B7ED3" w:rsidP="00133400">
      <w:pPr>
        <w:tabs>
          <w:tab w:val="center" w:pos="7197"/>
        </w:tabs>
        <w:spacing w:line="276" w:lineRule="auto"/>
        <w:ind w:left="0" w:firstLine="0"/>
        <w:jc w:val="left"/>
        <w:rPr>
          <w:rFonts w:ascii="Arial" w:hAnsi="Arial" w:cs="Arial"/>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AD1057" w:rsidRDefault="00AD1057" w:rsidP="00133400">
      <w:pPr>
        <w:spacing w:line="276" w:lineRule="auto"/>
        <w:jc w:val="right"/>
        <w:rPr>
          <w:rFonts w:ascii="Arial" w:hAnsi="Arial" w:cs="Arial"/>
          <w:b/>
          <w:i/>
          <w:sz w:val="22"/>
        </w:rPr>
      </w:pPr>
    </w:p>
    <w:p w:rsidR="00DA19E1" w:rsidRDefault="00DA19E1" w:rsidP="00133400">
      <w:pPr>
        <w:spacing w:line="276" w:lineRule="auto"/>
        <w:jc w:val="right"/>
        <w:rPr>
          <w:rFonts w:ascii="Arial" w:hAnsi="Arial" w:cs="Arial"/>
          <w:b/>
          <w:i/>
          <w:sz w:val="22"/>
        </w:rPr>
      </w:pPr>
    </w:p>
    <w:p w:rsidR="00DA19E1" w:rsidRDefault="00DA19E1" w:rsidP="00133400">
      <w:pPr>
        <w:spacing w:line="276" w:lineRule="auto"/>
        <w:jc w:val="right"/>
        <w:rPr>
          <w:rFonts w:ascii="Arial" w:hAnsi="Arial" w:cs="Arial"/>
          <w:b/>
          <w:i/>
          <w:sz w:val="22"/>
        </w:rPr>
      </w:pPr>
    </w:p>
    <w:p w:rsidR="00DA19E1" w:rsidRDefault="00DA19E1" w:rsidP="00133400">
      <w:pPr>
        <w:spacing w:line="276" w:lineRule="auto"/>
        <w:jc w:val="right"/>
        <w:rPr>
          <w:rFonts w:ascii="Arial" w:hAnsi="Arial" w:cs="Arial"/>
          <w:b/>
          <w:i/>
          <w:sz w:val="22"/>
        </w:rPr>
      </w:pPr>
    </w:p>
    <w:p w:rsidR="008B7ED3" w:rsidRPr="00133400" w:rsidRDefault="003E3CBF" w:rsidP="00133400">
      <w:pPr>
        <w:spacing w:line="276" w:lineRule="auto"/>
        <w:jc w:val="right"/>
        <w:rPr>
          <w:rFonts w:ascii="Arial" w:hAnsi="Arial" w:cs="Arial"/>
          <w:sz w:val="22"/>
        </w:rPr>
      </w:pPr>
      <w:r w:rsidRPr="00133400">
        <w:rPr>
          <w:rFonts w:ascii="Arial" w:hAnsi="Arial" w:cs="Arial"/>
          <w:b/>
          <w:i/>
          <w:sz w:val="22"/>
        </w:rPr>
        <w:lastRenderedPageBreak/>
        <w:t>Załącznik nr 1 do umowy</w:t>
      </w:r>
    </w:p>
    <w:p w:rsidR="008B7ED3" w:rsidRPr="00133400" w:rsidRDefault="008B7ED3" w:rsidP="00133400">
      <w:pPr>
        <w:spacing w:line="276" w:lineRule="auto"/>
        <w:jc w:val="right"/>
        <w:rPr>
          <w:rFonts w:ascii="Arial" w:hAnsi="Arial" w:cs="Arial"/>
          <w:b/>
          <w:i/>
          <w:sz w:val="22"/>
        </w:rPr>
      </w:pPr>
    </w:p>
    <w:p w:rsidR="008B7ED3" w:rsidRPr="00133400" w:rsidRDefault="008B7ED3" w:rsidP="00133400">
      <w:pPr>
        <w:spacing w:line="276" w:lineRule="auto"/>
        <w:jc w:val="right"/>
        <w:rPr>
          <w:rFonts w:ascii="Arial" w:hAnsi="Arial" w:cs="Arial"/>
          <w:b/>
          <w:i/>
          <w:sz w:val="22"/>
        </w:rPr>
      </w:pPr>
    </w:p>
    <w:p w:rsidR="008B7ED3" w:rsidRPr="00133400" w:rsidRDefault="003E3CBF" w:rsidP="00133400">
      <w:pPr>
        <w:spacing w:line="276" w:lineRule="auto"/>
        <w:rPr>
          <w:rFonts w:ascii="Arial" w:hAnsi="Arial" w:cs="Arial"/>
          <w:sz w:val="22"/>
        </w:rPr>
      </w:pPr>
      <w:r w:rsidRPr="00133400">
        <w:rPr>
          <w:rFonts w:ascii="Arial" w:hAnsi="Arial" w:cs="Arial"/>
          <w:sz w:val="22"/>
        </w:rPr>
        <w:tab/>
      </w:r>
      <w:r w:rsidRPr="00133400">
        <w:rPr>
          <w:rFonts w:ascii="Arial" w:hAnsi="Arial" w:cs="Arial"/>
          <w:sz w:val="22"/>
        </w:rPr>
        <w:tab/>
      </w:r>
      <w:r w:rsidRPr="00133400">
        <w:rPr>
          <w:rFonts w:ascii="Arial" w:hAnsi="Arial" w:cs="Arial"/>
          <w:sz w:val="22"/>
        </w:rPr>
        <w:tab/>
      </w:r>
      <w:r w:rsidRPr="00133400">
        <w:rPr>
          <w:rFonts w:ascii="Arial" w:hAnsi="Arial" w:cs="Arial"/>
          <w:sz w:val="22"/>
        </w:rPr>
        <w:tab/>
      </w:r>
      <w:r w:rsidRPr="00133400">
        <w:rPr>
          <w:rFonts w:ascii="Arial" w:hAnsi="Arial" w:cs="Arial"/>
          <w:sz w:val="22"/>
        </w:rPr>
        <w:tab/>
      </w:r>
      <w:r w:rsidRPr="00133400">
        <w:rPr>
          <w:rFonts w:ascii="Arial" w:hAnsi="Arial" w:cs="Arial"/>
          <w:sz w:val="22"/>
        </w:rPr>
        <w:tab/>
      </w:r>
      <w:r w:rsidRPr="00133400">
        <w:rPr>
          <w:rFonts w:ascii="Arial" w:hAnsi="Arial" w:cs="Arial"/>
          <w:sz w:val="22"/>
        </w:rPr>
        <w:tab/>
      </w:r>
      <w:r w:rsidRPr="00133400">
        <w:rPr>
          <w:rFonts w:ascii="Arial" w:hAnsi="Arial" w:cs="Arial"/>
          <w:sz w:val="22"/>
        </w:rPr>
        <w:tab/>
        <w:t>Miejscowość, dnia ………………..</w:t>
      </w:r>
    </w:p>
    <w:p w:rsidR="008B7ED3" w:rsidRPr="00133400" w:rsidRDefault="008B7ED3" w:rsidP="00133400">
      <w:pPr>
        <w:spacing w:line="276" w:lineRule="auto"/>
        <w:rPr>
          <w:rFonts w:ascii="Arial" w:hAnsi="Arial" w:cs="Arial"/>
          <w:sz w:val="22"/>
        </w:rPr>
      </w:pPr>
    </w:p>
    <w:p w:rsidR="008B7ED3" w:rsidRPr="00133400" w:rsidRDefault="008B7ED3" w:rsidP="00133400">
      <w:pPr>
        <w:spacing w:line="276" w:lineRule="auto"/>
        <w:rPr>
          <w:rFonts w:ascii="Arial" w:hAnsi="Arial" w:cs="Arial"/>
          <w:sz w:val="22"/>
        </w:rPr>
      </w:pPr>
    </w:p>
    <w:p w:rsidR="008B7ED3" w:rsidRPr="00133400" w:rsidRDefault="003E3CBF" w:rsidP="00133400">
      <w:pPr>
        <w:spacing w:line="276" w:lineRule="auto"/>
        <w:jc w:val="center"/>
        <w:rPr>
          <w:rFonts w:ascii="Arial" w:hAnsi="Arial" w:cs="Arial"/>
          <w:sz w:val="22"/>
        </w:rPr>
      </w:pPr>
      <w:r w:rsidRPr="00133400">
        <w:rPr>
          <w:rFonts w:ascii="Arial" w:hAnsi="Arial" w:cs="Arial"/>
          <w:b/>
          <w:sz w:val="22"/>
        </w:rPr>
        <w:t xml:space="preserve">Protokół reklamacyjny </w:t>
      </w:r>
    </w:p>
    <w:p w:rsidR="008B7ED3" w:rsidRPr="00133400" w:rsidRDefault="008B7ED3" w:rsidP="00133400">
      <w:pPr>
        <w:spacing w:line="276" w:lineRule="auto"/>
        <w:jc w:val="center"/>
        <w:rPr>
          <w:rFonts w:ascii="Arial" w:hAnsi="Arial" w:cs="Arial"/>
          <w:b/>
          <w:sz w:val="22"/>
        </w:rPr>
      </w:pPr>
    </w:p>
    <w:p w:rsidR="008B7ED3" w:rsidRPr="00133400" w:rsidRDefault="008B7ED3" w:rsidP="00133400">
      <w:pPr>
        <w:spacing w:line="276" w:lineRule="auto"/>
        <w:jc w:val="center"/>
        <w:rPr>
          <w:rFonts w:ascii="Arial" w:hAnsi="Arial" w:cs="Arial"/>
          <w:b/>
          <w:sz w:val="22"/>
        </w:rPr>
      </w:pPr>
    </w:p>
    <w:p w:rsidR="008B7ED3" w:rsidRPr="00133400" w:rsidRDefault="003E3CBF" w:rsidP="00133400">
      <w:pPr>
        <w:spacing w:line="276" w:lineRule="auto"/>
        <w:rPr>
          <w:rFonts w:ascii="Arial" w:hAnsi="Arial" w:cs="Arial"/>
          <w:sz w:val="22"/>
        </w:rPr>
      </w:pPr>
      <w:r w:rsidRPr="00133400">
        <w:rPr>
          <w:rFonts w:ascii="Arial" w:eastAsia="Calibri" w:hAnsi="Arial" w:cs="Arial"/>
          <w:b/>
          <w:bCs/>
          <w:sz w:val="22"/>
          <w:lang w:eastAsia="en-US"/>
        </w:rPr>
        <w:t>Dane Zamawiającego</w:t>
      </w:r>
      <w:r w:rsidRPr="00133400">
        <w:rPr>
          <w:rFonts w:ascii="Arial" w:eastAsia="Calibri" w:hAnsi="Arial" w:cs="Arial"/>
          <w:sz w:val="22"/>
          <w:lang w:eastAsia="en-US"/>
        </w:rPr>
        <w:t xml:space="preserve"> </w:t>
      </w:r>
    </w:p>
    <w:p w:rsidR="008B7ED3" w:rsidRPr="00133400" w:rsidRDefault="003E3CBF" w:rsidP="00133400">
      <w:pPr>
        <w:spacing w:line="276" w:lineRule="auto"/>
        <w:rPr>
          <w:rFonts w:ascii="Arial" w:hAnsi="Arial" w:cs="Arial"/>
          <w:sz w:val="22"/>
        </w:rPr>
      </w:pPr>
      <w:r w:rsidRPr="00133400">
        <w:rPr>
          <w:rFonts w:ascii="Arial" w:eastAsia="Calibri" w:hAnsi="Arial" w:cs="Arial"/>
          <w:sz w:val="22"/>
          <w:lang w:eastAsia="en-US"/>
        </w:rPr>
        <w:t xml:space="preserve">Nazwa.........................................................................................................................................Adres..........................................................................................................................................   Nr telefonu  …………………………………………………………………………………………….                        </w:t>
      </w:r>
      <w:r w:rsidRPr="00133400">
        <w:rPr>
          <w:rFonts w:ascii="Arial" w:eastAsia="Calibri" w:hAnsi="Arial" w:cs="Arial"/>
          <w:b/>
          <w:bCs/>
          <w:sz w:val="22"/>
          <w:lang w:eastAsia="en-US"/>
        </w:rPr>
        <w:t>Dane Wykonawcy:</w:t>
      </w:r>
    </w:p>
    <w:p w:rsidR="008B7ED3" w:rsidRPr="00133400" w:rsidRDefault="003E3CBF" w:rsidP="00133400">
      <w:pPr>
        <w:spacing w:line="276" w:lineRule="auto"/>
        <w:rPr>
          <w:rFonts w:ascii="Arial" w:hAnsi="Arial" w:cs="Arial"/>
          <w:sz w:val="22"/>
        </w:rPr>
      </w:pPr>
      <w:r w:rsidRPr="00133400">
        <w:rPr>
          <w:rFonts w:ascii="Arial" w:eastAsia="Calibri" w:hAnsi="Arial" w:cs="Arial"/>
          <w:sz w:val="22"/>
          <w:lang w:eastAsia="en-US"/>
        </w:rPr>
        <w:t>Nazwa.........................................................................................................................................Adres..........................................................................................................................................</w:t>
      </w:r>
    </w:p>
    <w:p w:rsidR="008B7ED3" w:rsidRPr="00133400" w:rsidRDefault="003E3CBF" w:rsidP="00133400">
      <w:pPr>
        <w:spacing w:line="276" w:lineRule="auto"/>
        <w:rPr>
          <w:rFonts w:ascii="Arial" w:hAnsi="Arial" w:cs="Arial"/>
          <w:sz w:val="22"/>
        </w:rPr>
      </w:pPr>
      <w:r w:rsidRPr="00133400">
        <w:rPr>
          <w:rFonts w:ascii="Arial" w:eastAsia="Calibri" w:hAnsi="Arial" w:cs="Arial"/>
          <w:sz w:val="22"/>
          <w:lang w:eastAsia="en-US"/>
        </w:rPr>
        <w:t xml:space="preserve">Nr telefonu……………………………………………………………………………………………… </w:t>
      </w:r>
      <w:r w:rsidRPr="00133400">
        <w:rPr>
          <w:rFonts w:ascii="Arial" w:hAnsi="Arial" w:cs="Arial"/>
          <w:sz w:val="22"/>
        </w:rPr>
        <w:t>Wykonawca / Nr umowy:…………………………………………………………………………….. Data i godzina złożenia zamówienia………………………………………………………………….</w:t>
      </w:r>
    </w:p>
    <w:p w:rsidR="008B7ED3" w:rsidRPr="00133400" w:rsidRDefault="003E3CBF" w:rsidP="00133400">
      <w:pPr>
        <w:spacing w:line="276" w:lineRule="auto"/>
        <w:rPr>
          <w:rFonts w:ascii="Arial" w:hAnsi="Arial" w:cs="Arial"/>
          <w:sz w:val="22"/>
        </w:rPr>
      </w:pPr>
      <w:r w:rsidRPr="00133400">
        <w:rPr>
          <w:rFonts w:ascii="Arial" w:hAnsi="Arial" w:cs="Arial"/>
          <w:sz w:val="22"/>
        </w:rPr>
        <w:t>Data i godzina dostawy ………………………………………………………………………………..</w:t>
      </w:r>
    </w:p>
    <w:p w:rsidR="008B7ED3" w:rsidRPr="00133400" w:rsidRDefault="003E3CBF" w:rsidP="00133400">
      <w:pPr>
        <w:spacing w:line="276" w:lineRule="auto"/>
        <w:rPr>
          <w:rFonts w:ascii="Arial" w:hAnsi="Arial" w:cs="Arial"/>
          <w:sz w:val="22"/>
        </w:rPr>
      </w:pPr>
      <w:r w:rsidRPr="00133400">
        <w:rPr>
          <w:rFonts w:ascii="Arial" w:hAnsi="Arial" w:cs="Arial"/>
          <w:sz w:val="22"/>
        </w:rPr>
        <w:t>Data i godzina stwierdzenia nieprawidłowości w dostawie:………………………………………..</w:t>
      </w:r>
    </w:p>
    <w:p w:rsidR="008B7ED3" w:rsidRPr="00133400" w:rsidRDefault="003E3CBF" w:rsidP="00133400">
      <w:pPr>
        <w:spacing w:line="276" w:lineRule="auto"/>
        <w:rPr>
          <w:rFonts w:ascii="Arial" w:hAnsi="Arial" w:cs="Arial"/>
          <w:sz w:val="22"/>
        </w:rPr>
      </w:pPr>
      <w:r w:rsidRPr="00133400">
        <w:rPr>
          <w:rFonts w:ascii="Arial" w:hAnsi="Arial" w:cs="Arial"/>
          <w:b/>
          <w:sz w:val="22"/>
        </w:rPr>
        <w:t>Przyczyny reklamacji:</w:t>
      </w:r>
    </w:p>
    <w:p w:rsidR="008B7ED3" w:rsidRPr="00133400" w:rsidRDefault="003E3CBF" w:rsidP="00133400">
      <w:pPr>
        <w:spacing w:before="120" w:line="276" w:lineRule="auto"/>
        <w:rPr>
          <w:rFonts w:ascii="Arial" w:hAnsi="Arial" w:cs="Arial"/>
          <w:sz w:val="22"/>
        </w:rPr>
      </w:pPr>
      <w:r w:rsidRPr="00133400">
        <w:rPr>
          <w:rFonts w:ascii="Arial" w:hAnsi="Arial" w:cs="Arial"/>
          <w:i/>
          <w:sz w:val="22"/>
        </w:rPr>
        <w:t>*</w:t>
      </w:r>
      <w:r w:rsidRPr="00133400">
        <w:rPr>
          <w:rFonts w:ascii="Arial" w:hAnsi="Arial" w:cs="Arial"/>
          <w:b/>
          <w:i/>
          <w:sz w:val="22"/>
        </w:rPr>
        <w:t xml:space="preserve"> dotyczące wad jakościowych artykułu spożywczego:</w:t>
      </w:r>
      <w:r w:rsidRPr="00133400">
        <w:rPr>
          <w:rFonts w:ascii="Arial" w:hAnsi="Arial" w:cs="Arial"/>
          <w:i/>
          <w:sz w:val="22"/>
        </w:rPr>
        <w:t xml:space="preserve"> </w:t>
      </w:r>
    </w:p>
    <w:p w:rsidR="008B7ED3" w:rsidRPr="00133400" w:rsidRDefault="003E3CBF" w:rsidP="00133400">
      <w:pPr>
        <w:spacing w:line="276" w:lineRule="auto"/>
        <w:rPr>
          <w:rFonts w:ascii="Arial" w:hAnsi="Arial" w:cs="Arial"/>
          <w:sz w:val="22"/>
        </w:rPr>
      </w:pPr>
      <w:r w:rsidRPr="00133400">
        <w:rPr>
          <w:rFonts w:ascii="Arial" w:hAnsi="Arial" w:cs="Arial"/>
          <w:sz w:val="22"/>
        </w:rPr>
        <w:t>Nazwa reklamowanego towaru:…………………………………………………</w:t>
      </w:r>
    </w:p>
    <w:p w:rsidR="008B7ED3" w:rsidRPr="00133400" w:rsidRDefault="003E3CBF" w:rsidP="00133400">
      <w:pPr>
        <w:spacing w:line="276" w:lineRule="auto"/>
        <w:rPr>
          <w:rFonts w:ascii="Arial" w:hAnsi="Arial" w:cs="Arial"/>
          <w:sz w:val="22"/>
        </w:rPr>
      </w:pPr>
      <w:r w:rsidRPr="00133400">
        <w:rPr>
          <w:rFonts w:ascii="Arial" w:hAnsi="Arial" w:cs="Arial"/>
          <w:sz w:val="22"/>
        </w:rPr>
        <w:t>Ilość i wartość reklamowanego towaru: …..……………………………………</w:t>
      </w:r>
    </w:p>
    <w:p w:rsidR="008B7ED3" w:rsidRPr="00133400" w:rsidRDefault="003E3CBF" w:rsidP="00133400">
      <w:pPr>
        <w:spacing w:line="276" w:lineRule="auto"/>
        <w:rPr>
          <w:rFonts w:ascii="Arial" w:hAnsi="Arial" w:cs="Arial"/>
          <w:sz w:val="22"/>
        </w:rPr>
      </w:pPr>
      <w:r w:rsidRPr="00133400">
        <w:rPr>
          <w:rFonts w:ascii="Arial" w:hAnsi="Arial" w:cs="Arial"/>
          <w:sz w:val="22"/>
        </w:rPr>
        <w:t>Szczegółowy opis wad jakościowych towaru:…………………………………………………</w:t>
      </w:r>
    </w:p>
    <w:p w:rsidR="008B7ED3" w:rsidRPr="00133400" w:rsidRDefault="003E3CBF" w:rsidP="00133400">
      <w:pPr>
        <w:spacing w:line="276" w:lineRule="auto"/>
        <w:rPr>
          <w:rFonts w:ascii="Arial" w:hAnsi="Arial" w:cs="Arial"/>
          <w:sz w:val="22"/>
        </w:rPr>
      </w:pPr>
      <w:r w:rsidRPr="00133400">
        <w:rPr>
          <w:rFonts w:ascii="Arial" w:hAnsi="Arial" w:cs="Arial"/>
          <w:sz w:val="22"/>
        </w:rPr>
        <w:t>………………………………………………………………………………………………………..</w:t>
      </w:r>
    </w:p>
    <w:p w:rsidR="008B7ED3" w:rsidRPr="00133400" w:rsidRDefault="003E3CBF" w:rsidP="00133400">
      <w:pPr>
        <w:spacing w:line="276" w:lineRule="auto"/>
        <w:rPr>
          <w:rFonts w:ascii="Arial" w:hAnsi="Arial" w:cs="Arial"/>
          <w:sz w:val="22"/>
        </w:rPr>
      </w:pPr>
      <w:r w:rsidRPr="00133400">
        <w:rPr>
          <w:rFonts w:ascii="Arial" w:hAnsi="Arial" w:cs="Arial"/>
          <w:sz w:val="22"/>
        </w:rPr>
        <w:t>Odmowa przyjęcia i żądanie wymiany: tak/nie (niepotrzebne skreślić)</w:t>
      </w:r>
    </w:p>
    <w:p w:rsidR="008B7ED3" w:rsidRPr="00133400" w:rsidRDefault="003E3CBF" w:rsidP="00133400">
      <w:pPr>
        <w:spacing w:line="276" w:lineRule="auto"/>
        <w:rPr>
          <w:rFonts w:ascii="Arial" w:hAnsi="Arial" w:cs="Arial"/>
          <w:sz w:val="22"/>
        </w:rPr>
      </w:pPr>
      <w:r w:rsidRPr="00133400">
        <w:rPr>
          <w:rFonts w:ascii="Arial" w:hAnsi="Arial" w:cs="Arial"/>
          <w:sz w:val="22"/>
        </w:rPr>
        <w:t>Odmowa przyjęcia i rezygnacja z wymiany: tak/nie (niepotrzebne skreślić)</w:t>
      </w:r>
    </w:p>
    <w:p w:rsidR="008B7ED3" w:rsidRPr="00133400" w:rsidRDefault="003E3CBF" w:rsidP="00133400">
      <w:pPr>
        <w:spacing w:before="120" w:line="276" w:lineRule="auto"/>
        <w:rPr>
          <w:rFonts w:ascii="Arial" w:hAnsi="Arial" w:cs="Arial"/>
          <w:sz w:val="22"/>
        </w:rPr>
      </w:pPr>
      <w:r w:rsidRPr="00133400">
        <w:rPr>
          <w:rFonts w:ascii="Arial" w:hAnsi="Arial" w:cs="Arial"/>
          <w:i/>
          <w:sz w:val="22"/>
        </w:rPr>
        <w:t>*</w:t>
      </w:r>
      <w:r w:rsidRPr="00133400">
        <w:rPr>
          <w:rFonts w:ascii="Arial" w:hAnsi="Arial" w:cs="Arial"/>
          <w:b/>
          <w:i/>
          <w:sz w:val="22"/>
        </w:rPr>
        <w:t xml:space="preserve"> dotyczące terminowości dostaw:</w:t>
      </w:r>
    </w:p>
    <w:p w:rsidR="008B7ED3" w:rsidRPr="00133400" w:rsidRDefault="003E3CBF" w:rsidP="00133400">
      <w:pPr>
        <w:spacing w:line="276" w:lineRule="auto"/>
        <w:rPr>
          <w:rFonts w:ascii="Arial" w:hAnsi="Arial" w:cs="Arial"/>
          <w:sz w:val="22"/>
        </w:rPr>
      </w:pPr>
      <w:r w:rsidRPr="00133400">
        <w:rPr>
          <w:rFonts w:ascii="Arial" w:hAnsi="Arial" w:cs="Arial"/>
          <w:sz w:val="22"/>
        </w:rPr>
        <w:t>Data i dokładna godzina dostawy według zamówienia: …………………………………………</w:t>
      </w:r>
    </w:p>
    <w:p w:rsidR="008B7ED3" w:rsidRPr="00133400" w:rsidRDefault="003E3CBF" w:rsidP="00133400">
      <w:pPr>
        <w:spacing w:line="276" w:lineRule="auto"/>
        <w:rPr>
          <w:rFonts w:ascii="Arial" w:hAnsi="Arial" w:cs="Arial"/>
          <w:sz w:val="22"/>
        </w:rPr>
      </w:pPr>
      <w:r w:rsidRPr="00133400">
        <w:rPr>
          <w:rFonts w:ascii="Arial" w:hAnsi="Arial" w:cs="Arial"/>
          <w:sz w:val="22"/>
        </w:rPr>
        <w:t>Data i dokładna godzina dostawy opóźnionej lub brak dostawy: ………………………………</w:t>
      </w:r>
    </w:p>
    <w:p w:rsidR="008B7ED3" w:rsidRPr="00133400" w:rsidRDefault="003E3CBF" w:rsidP="00133400">
      <w:pPr>
        <w:spacing w:line="276" w:lineRule="auto"/>
        <w:rPr>
          <w:rFonts w:ascii="Arial" w:hAnsi="Arial" w:cs="Arial"/>
          <w:sz w:val="22"/>
        </w:rPr>
      </w:pPr>
      <w:r w:rsidRPr="00133400">
        <w:rPr>
          <w:rFonts w:ascii="Arial" w:hAnsi="Arial" w:cs="Arial"/>
          <w:sz w:val="22"/>
        </w:rPr>
        <w:t>Wartość dostawy opóźnionej: ………………………………………………………………………</w:t>
      </w:r>
    </w:p>
    <w:p w:rsidR="008B7ED3" w:rsidRPr="00133400" w:rsidRDefault="003E3CBF" w:rsidP="00133400">
      <w:pPr>
        <w:spacing w:line="276" w:lineRule="auto"/>
        <w:rPr>
          <w:rFonts w:ascii="Arial" w:hAnsi="Arial" w:cs="Arial"/>
          <w:sz w:val="22"/>
        </w:rPr>
      </w:pPr>
      <w:r w:rsidRPr="00133400">
        <w:rPr>
          <w:rFonts w:ascii="Arial" w:hAnsi="Arial" w:cs="Arial"/>
          <w:sz w:val="22"/>
        </w:rPr>
        <w:t>Przyjęcie dostawy opóźnionej: tak/nie (niepotrzebne skreślić)</w:t>
      </w:r>
    </w:p>
    <w:p w:rsidR="008B7ED3" w:rsidRPr="00133400" w:rsidRDefault="003E3CBF" w:rsidP="00133400">
      <w:pPr>
        <w:spacing w:line="276" w:lineRule="auto"/>
        <w:rPr>
          <w:rFonts w:ascii="Arial" w:hAnsi="Arial" w:cs="Arial"/>
          <w:sz w:val="22"/>
        </w:rPr>
      </w:pPr>
      <w:r w:rsidRPr="00133400">
        <w:rPr>
          <w:rFonts w:ascii="Arial" w:hAnsi="Arial" w:cs="Arial"/>
          <w:sz w:val="22"/>
        </w:rPr>
        <w:t>Odmowa przyjęcia i rezygnacja z dostawy: tak/nie (niepotrzebne skreślić)</w:t>
      </w:r>
    </w:p>
    <w:p w:rsidR="008B7ED3" w:rsidRPr="00133400" w:rsidRDefault="003E3CBF" w:rsidP="00133400">
      <w:pPr>
        <w:spacing w:before="120" w:line="276" w:lineRule="auto"/>
        <w:rPr>
          <w:rFonts w:ascii="Arial" w:hAnsi="Arial" w:cs="Arial"/>
          <w:sz w:val="22"/>
        </w:rPr>
      </w:pPr>
      <w:r w:rsidRPr="00133400">
        <w:rPr>
          <w:rFonts w:ascii="Arial" w:hAnsi="Arial" w:cs="Arial"/>
          <w:i/>
          <w:sz w:val="22"/>
        </w:rPr>
        <w:t>*</w:t>
      </w:r>
      <w:r w:rsidRPr="00133400">
        <w:rPr>
          <w:rFonts w:ascii="Arial" w:hAnsi="Arial" w:cs="Arial"/>
          <w:b/>
          <w:i/>
          <w:sz w:val="22"/>
        </w:rPr>
        <w:t xml:space="preserve"> dotyczące niezgodności asortymentowo-ilościowych:</w:t>
      </w:r>
    </w:p>
    <w:p w:rsidR="008B7ED3" w:rsidRPr="00133400" w:rsidRDefault="003E3CBF" w:rsidP="00133400">
      <w:pPr>
        <w:spacing w:line="276" w:lineRule="auto"/>
        <w:rPr>
          <w:rFonts w:ascii="Arial" w:hAnsi="Arial" w:cs="Arial"/>
          <w:sz w:val="22"/>
        </w:rPr>
      </w:pPr>
      <w:r w:rsidRPr="00133400">
        <w:rPr>
          <w:rFonts w:ascii="Arial" w:hAnsi="Arial" w:cs="Arial"/>
          <w:sz w:val="22"/>
        </w:rPr>
        <w:t>Nazwa brakującego towaru: ………………………………………………………</w:t>
      </w:r>
    </w:p>
    <w:p w:rsidR="008B7ED3" w:rsidRPr="00133400" w:rsidRDefault="003E3CBF" w:rsidP="00133400">
      <w:pPr>
        <w:spacing w:line="276" w:lineRule="auto"/>
        <w:rPr>
          <w:rFonts w:ascii="Arial" w:hAnsi="Arial" w:cs="Arial"/>
          <w:sz w:val="22"/>
        </w:rPr>
      </w:pPr>
      <w:r w:rsidRPr="00133400">
        <w:rPr>
          <w:rFonts w:ascii="Arial" w:hAnsi="Arial" w:cs="Arial"/>
          <w:sz w:val="22"/>
        </w:rPr>
        <w:t>Ilość i wartość brakującego towaru: ………………………………………………</w:t>
      </w:r>
    </w:p>
    <w:p w:rsidR="008B7ED3" w:rsidRPr="00133400" w:rsidRDefault="003E3CBF" w:rsidP="00133400">
      <w:pPr>
        <w:spacing w:line="276" w:lineRule="auto"/>
        <w:rPr>
          <w:rFonts w:ascii="Arial" w:hAnsi="Arial" w:cs="Arial"/>
          <w:sz w:val="22"/>
        </w:rPr>
      </w:pPr>
      <w:r w:rsidRPr="00133400">
        <w:rPr>
          <w:rFonts w:ascii="Arial" w:hAnsi="Arial" w:cs="Arial"/>
          <w:sz w:val="22"/>
        </w:rPr>
        <w:t>Szczegółowy opis niezgodności : ……………………………………………………….................</w:t>
      </w:r>
    </w:p>
    <w:p w:rsidR="008B7ED3" w:rsidRPr="00133400" w:rsidRDefault="003E3CBF" w:rsidP="00133400">
      <w:pPr>
        <w:spacing w:line="276" w:lineRule="auto"/>
        <w:rPr>
          <w:rFonts w:ascii="Arial" w:hAnsi="Arial" w:cs="Arial"/>
          <w:sz w:val="22"/>
        </w:rPr>
      </w:pPr>
      <w:r w:rsidRPr="00133400">
        <w:rPr>
          <w:rFonts w:ascii="Arial" w:hAnsi="Arial" w:cs="Arial"/>
          <w:i/>
          <w:sz w:val="22"/>
        </w:rPr>
        <w:t xml:space="preserve">*-wypełnić właściwe punkty odnoszące się do szczegółowego opisu przedmiotu zamówienia i </w:t>
      </w:r>
    </w:p>
    <w:p w:rsidR="008B7ED3" w:rsidRPr="00133400" w:rsidRDefault="003E3CBF" w:rsidP="00133400">
      <w:pPr>
        <w:spacing w:line="276" w:lineRule="auto"/>
        <w:rPr>
          <w:rFonts w:ascii="Arial" w:hAnsi="Arial" w:cs="Arial"/>
          <w:sz w:val="22"/>
        </w:rPr>
      </w:pPr>
      <w:r w:rsidRPr="00133400">
        <w:rPr>
          <w:rFonts w:ascii="Arial" w:hAnsi="Arial" w:cs="Arial"/>
          <w:i/>
          <w:sz w:val="22"/>
        </w:rPr>
        <w:t>zapisów umowy</w:t>
      </w:r>
    </w:p>
    <w:p w:rsidR="008B7ED3" w:rsidRPr="00133400" w:rsidRDefault="008B7ED3" w:rsidP="00133400">
      <w:pPr>
        <w:spacing w:line="276" w:lineRule="auto"/>
        <w:rPr>
          <w:rFonts w:ascii="Arial" w:hAnsi="Arial" w:cs="Arial"/>
          <w:i/>
          <w:sz w:val="22"/>
        </w:rPr>
      </w:pPr>
    </w:p>
    <w:p w:rsidR="008B7ED3" w:rsidRPr="00133400" w:rsidRDefault="008B7ED3" w:rsidP="00133400">
      <w:pPr>
        <w:spacing w:line="276" w:lineRule="auto"/>
        <w:rPr>
          <w:rFonts w:ascii="Arial" w:hAnsi="Arial" w:cs="Arial"/>
          <w:i/>
          <w:sz w:val="22"/>
        </w:rPr>
      </w:pPr>
    </w:p>
    <w:p w:rsidR="008B7ED3" w:rsidRPr="00133400" w:rsidRDefault="008B7ED3" w:rsidP="00133400">
      <w:pPr>
        <w:spacing w:line="276" w:lineRule="auto"/>
        <w:rPr>
          <w:rFonts w:ascii="Arial" w:hAnsi="Arial" w:cs="Arial"/>
          <w:i/>
          <w:sz w:val="22"/>
        </w:rPr>
      </w:pPr>
    </w:p>
    <w:p w:rsidR="008B7ED3" w:rsidRPr="00133400" w:rsidRDefault="008B7ED3" w:rsidP="00133400">
      <w:pPr>
        <w:spacing w:line="276" w:lineRule="auto"/>
        <w:rPr>
          <w:rFonts w:ascii="Arial" w:hAnsi="Arial" w:cs="Arial"/>
          <w:i/>
          <w:sz w:val="22"/>
        </w:rPr>
      </w:pPr>
    </w:p>
    <w:p w:rsidR="008B7ED3" w:rsidRPr="00133400" w:rsidRDefault="003E3CBF" w:rsidP="00133400">
      <w:pPr>
        <w:spacing w:after="160" w:line="276" w:lineRule="auto"/>
        <w:rPr>
          <w:rFonts w:ascii="Arial" w:hAnsi="Arial" w:cs="Arial"/>
          <w:sz w:val="22"/>
        </w:rPr>
      </w:pPr>
      <w:r w:rsidRPr="00133400">
        <w:rPr>
          <w:rFonts w:ascii="Arial" w:eastAsia="Calibri" w:hAnsi="Arial" w:cs="Arial"/>
          <w:sz w:val="22"/>
          <w:lang w:eastAsia="en-US"/>
        </w:rPr>
        <w:lastRenderedPageBreak/>
        <w:t>...............................................................                                          ………………….................................</w:t>
      </w:r>
    </w:p>
    <w:p w:rsidR="008B7ED3" w:rsidRPr="00133400" w:rsidRDefault="003E3CBF" w:rsidP="00133400">
      <w:pPr>
        <w:spacing w:after="160" w:line="276" w:lineRule="auto"/>
        <w:jc w:val="left"/>
        <w:rPr>
          <w:rFonts w:ascii="Arial" w:hAnsi="Arial" w:cs="Arial"/>
          <w:sz w:val="22"/>
        </w:rPr>
      </w:pPr>
      <w:r w:rsidRPr="00133400">
        <w:rPr>
          <w:rFonts w:ascii="Arial" w:eastAsia="Calibri" w:hAnsi="Arial" w:cs="Arial"/>
          <w:sz w:val="22"/>
          <w:lang w:eastAsia="en-US"/>
        </w:rPr>
        <w:t>Podpis sporządzającego  reklamację                                          Podpis odbierającej  reklamację</w:t>
      </w:r>
    </w:p>
    <w:p w:rsidR="008B7ED3" w:rsidRPr="00133400" w:rsidRDefault="008B7ED3" w:rsidP="00133400">
      <w:pPr>
        <w:tabs>
          <w:tab w:val="center" w:pos="7197"/>
        </w:tabs>
        <w:spacing w:line="276" w:lineRule="auto"/>
        <w:ind w:left="0" w:firstLine="0"/>
        <w:jc w:val="left"/>
        <w:rPr>
          <w:rFonts w:ascii="Arial" w:hAnsi="Arial" w:cs="Arial"/>
          <w:sz w:val="22"/>
        </w:rPr>
      </w:pPr>
    </w:p>
    <w:sectPr w:rsidR="008B7ED3" w:rsidRPr="00133400" w:rsidSect="00485E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C52FB" w:rsidRDefault="00CC52FB" w:rsidP="00493737">
      <w:pPr>
        <w:spacing w:after="0" w:line="240" w:lineRule="auto"/>
      </w:pPr>
      <w:r>
        <w:separator/>
      </w:r>
    </w:p>
  </w:endnote>
  <w:endnote w:type="continuationSeparator" w:id="0">
    <w:p w:rsidR="00CC52FB" w:rsidRDefault="00CC52FB" w:rsidP="0049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horndale">
    <w:altName w:val="Times New Roman"/>
    <w:charset w:val="EE"/>
    <w:family w:val="roman"/>
    <w:pitch w:val="variable"/>
  </w:font>
  <w:font w:name="HG Mincho Light J">
    <w:charset w:val="EE"/>
    <w:family w:val="auto"/>
    <w:pitch w:val="variable"/>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737" w:rsidRDefault="006769C0">
    <w:pPr>
      <w:pStyle w:val="Stopka"/>
      <w:jc w:val="center"/>
    </w:pPr>
    <w:r>
      <w:fldChar w:fldCharType="begin"/>
    </w:r>
    <w:r w:rsidR="00493737">
      <w:instrText>PAGE   \* MERGEFORMAT</w:instrText>
    </w:r>
    <w:r>
      <w:fldChar w:fldCharType="separate"/>
    </w:r>
    <w:r w:rsidR="00AD1057">
      <w:rPr>
        <w:noProof/>
      </w:rPr>
      <w:t>9</w:t>
    </w:r>
    <w:r>
      <w:fldChar w:fldCharType="end"/>
    </w:r>
  </w:p>
  <w:p w:rsidR="00493737" w:rsidRDefault="0049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C52FB" w:rsidRDefault="00CC52FB" w:rsidP="00493737">
      <w:pPr>
        <w:spacing w:after="0" w:line="240" w:lineRule="auto"/>
      </w:pPr>
      <w:r>
        <w:separator/>
      </w:r>
    </w:p>
  </w:footnote>
  <w:footnote w:type="continuationSeparator" w:id="0">
    <w:p w:rsidR="00CC52FB" w:rsidRDefault="00CC52FB" w:rsidP="00493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
      <w:lvlText w:val="%1."/>
      <w:lvlJc w:val="left"/>
      <w:pPr>
        <w:tabs>
          <w:tab w:val="num" w:pos="0"/>
        </w:tabs>
        <w:ind w:left="240" w:firstLine="0"/>
      </w:pPr>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1" w15:restartNumberingAfterBreak="0">
    <w:nsid w:val="00000002"/>
    <w:multiLevelType w:val="multilevel"/>
    <w:tmpl w:val="4CF23FCE"/>
    <w:lvl w:ilvl="0">
      <w:start w:val="1"/>
      <w:numFmt w:val="decimal"/>
      <w:lvlText w:val="%1."/>
      <w:lvlJc w:val="left"/>
      <w:pPr>
        <w:tabs>
          <w:tab w:val="num" w:pos="0"/>
        </w:tabs>
        <w:ind w:left="260" w:firstLine="0"/>
      </w:pPr>
      <w:rPr>
        <w:rFonts w:ascii="Arial" w:eastAsia="Times New Roman" w:hAnsi="Arial" w:cs="Arial"/>
        <w:b w:val="0"/>
        <w:i w:val="0"/>
        <w:strike w:val="0"/>
        <w:dstrike w:val="0"/>
        <w:color w:val="auto"/>
        <w:position w:val="0"/>
        <w:sz w:val="22"/>
        <w:szCs w:val="24"/>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58" w:firstLine="0"/>
      </w:pPr>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3" w15:restartNumberingAfterBreak="0">
    <w:nsid w:val="00000004"/>
    <w:multiLevelType w:val="multilevel"/>
    <w:tmpl w:val="00000004"/>
    <w:name w:val="WWNum12"/>
    <w:lvl w:ilvl="0">
      <w:start w:val="1"/>
      <w:numFmt w:val="decimal"/>
      <w:lvlText w:val="%1."/>
      <w:lvlJc w:val="left"/>
      <w:pPr>
        <w:tabs>
          <w:tab w:val="num" w:pos="0"/>
        </w:tabs>
        <w:ind w:left="10" w:firstLine="0"/>
      </w:pPr>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4" w15:restartNumberingAfterBreak="0">
    <w:nsid w:val="00000005"/>
    <w:multiLevelType w:val="multilevel"/>
    <w:tmpl w:val="9C0C13A4"/>
    <w:lvl w:ilvl="0">
      <w:start w:val="1"/>
      <w:numFmt w:val="decimal"/>
      <w:lvlText w:val="%1."/>
      <w:lvlJc w:val="left"/>
      <w:pPr>
        <w:tabs>
          <w:tab w:val="num" w:pos="357"/>
        </w:tabs>
        <w:ind w:left="357" w:hanging="357"/>
      </w:pPr>
      <w:rPr>
        <w:rFonts w:ascii="Arial" w:hAnsi="Arial" w:cs="Arial" w:hint="default"/>
        <w:b w:val="0"/>
        <w:caps w:val="0"/>
        <w:smallCaps w:val="0"/>
        <w:strike w:val="0"/>
        <w:dstrike w:val="0"/>
        <w:vanish w:val="0"/>
        <w:position w:val="0"/>
        <w:sz w:val="22"/>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720"/>
        </w:tabs>
        <w:ind w:left="720" w:hanging="360"/>
      </w:pPr>
      <w:rPr>
        <w:b w:val="0"/>
        <w:caps w:val="0"/>
        <w:smallCaps w:val="0"/>
        <w:strike w:val="0"/>
        <w:dstrike w:val="0"/>
        <w:vanish w:val="0"/>
        <w:position w:val="0"/>
        <w:sz w:val="22"/>
        <w:vertAlign w:val="baseli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900B14A"/>
    <w:name w:val="WWNum19"/>
    <w:lvl w:ilvl="0">
      <w:start w:val="4"/>
      <w:numFmt w:val="decimal"/>
      <w:lvlText w:val="%1."/>
      <w:lvlJc w:val="left"/>
      <w:pPr>
        <w:tabs>
          <w:tab w:val="num" w:pos="0"/>
        </w:tabs>
        <w:ind w:left="720" w:hanging="360"/>
      </w:pPr>
      <w:rPr>
        <w:rFonts w:ascii="Arial" w:hAnsi="Arial" w:cs="Arial"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25"/>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2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rPr>
    </w:lvl>
    <w:lvl w:ilvl="2">
      <w:start w:val="1"/>
      <w:numFmt w:val="decimal"/>
      <w:lvlText w:val="%3"/>
      <w:lvlJc w:val="left"/>
      <w:pPr>
        <w:tabs>
          <w:tab w:val="num" w:pos="0"/>
        </w:tabs>
        <w:ind w:left="2160" w:hanging="360"/>
      </w:pPr>
      <w:rPr>
        <w:rFonts w:cs="Times New Roman"/>
      </w:rPr>
    </w:lvl>
    <w:lvl w:ilvl="3">
      <w:start w:val="1"/>
      <w:numFmt w:val="decimal"/>
      <w:lvlText w:val="%4."/>
      <w:lvlJc w:val="left"/>
      <w:pPr>
        <w:tabs>
          <w:tab w:val="num" w:pos="0"/>
        </w:tabs>
        <w:ind w:left="2880" w:hanging="360"/>
      </w:pPr>
      <w:rPr>
        <w:rFonts w:ascii="Arial" w:eastAsia="Times New Roman" w:hAnsi="Arial" w:cs="Arial"/>
      </w:rPr>
    </w:lvl>
    <w:lvl w:ilvl="4">
      <w:start w:val="1"/>
      <w:numFmt w:val="decimal"/>
      <w:lvlText w:val="%5"/>
      <w:lvlJc w:val="left"/>
      <w:pPr>
        <w:tabs>
          <w:tab w:val="num" w:pos="0"/>
        </w:tabs>
        <w:ind w:left="3600" w:hanging="360"/>
      </w:pPr>
      <w:rPr>
        <w:rFonts w:cs="Times New Roman"/>
      </w:rPr>
    </w:lvl>
    <w:lvl w:ilvl="5">
      <w:start w:val="1"/>
      <w:numFmt w:val="decimal"/>
      <w:lvlText w:val="%6"/>
      <w:lvlJc w:val="left"/>
      <w:pPr>
        <w:tabs>
          <w:tab w:val="num" w:pos="0"/>
        </w:tabs>
        <w:ind w:left="4320" w:hanging="360"/>
      </w:pPr>
      <w:rPr>
        <w:rFonts w:cs="Times New Roman"/>
      </w:rPr>
    </w:lvl>
    <w:lvl w:ilvl="6">
      <w:start w:val="1"/>
      <w:numFmt w:val="decimal"/>
      <w:lvlText w:val="%7"/>
      <w:lvlJc w:val="left"/>
      <w:pPr>
        <w:tabs>
          <w:tab w:val="num" w:pos="0"/>
        </w:tabs>
        <w:ind w:left="5040" w:hanging="360"/>
      </w:pPr>
      <w:rPr>
        <w:rFonts w:cs="Times New Roman"/>
      </w:rPr>
    </w:lvl>
    <w:lvl w:ilvl="7">
      <w:start w:val="1"/>
      <w:numFmt w:val="decimal"/>
      <w:lvlText w:val="%8"/>
      <w:lvlJc w:val="left"/>
      <w:pPr>
        <w:tabs>
          <w:tab w:val="num" w:pos="0"/>
        </w:tabs>
        <w:ind w:left="5760" w:hanging="360"/>
      </w:pPr>
      <w:rPr>
        <w:rFonts w:cs="Times New Roman"/>
      </w:rPr>
    </w:lvl>
    <w:lvl w:ilvl="8">
      <w:start w:val="1"/>
      <w:numFmt w:val="decimal"/>
      <w:lvlText w:val="%9"/>
      <w:lvlJc w:val="left"/>
      <w:pPr>
        <w:tabs>
          <w:tab w:val="num" w:pos="0"/>
        </w:tabs>
        <w:ind w:left="6480" w:hanging="360"/>
      </w:pPr>
      <w:rPr>
        <w:rFonts w:cs="Times New Roman"/>
      </w:rPr>
    </w:lvl>
  </w:abstractNum>
  <w:abstractNum w:abstractNumId="8" w15:restartNumberingAfterBreak="0">
    <w:nsid w:val="00000009"/>
    <w:multiLevelType w:val="multilevel"/>
    <w:tmpl w:val="00000009"/>
    <w:name w:val="WWNum27"/>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 w15:restartNumberingAfterBreak="0">
    <w:nsid w:val="0000000A"/>
    <w:multiLevelType w:val="multilevel"/>
    <w:tmpl w:val="0000000A"/>
    <w:name w:val="WWNum28"/>
    <w:lvl w:ilvl="0">
      <w:start w:val="25"/>
      <w:numFmt w:val="decimal"/>
      <w:lvlText w:val="%1."/>
      <w:lvlJc w:val="left"/>
      <w:pPr>
        <w:tabs>
          <w:tab w:val="num" w:pos="0"/>
        </w:tabs>
        <w:ind w:left="405" w:hanging="405"/>
      </w:pPr>
    </w:lvl>
    <w:lvl w:ilvl="1">
      <w:start w:val="1"/>
      <w:numFmt w:val="decimal"/>
      <w:lvlText w:val="%1.%2."/>
      <w:lvlJc w:val="left"/>
      <w:pPr>
        <w:tabs>
          <w:tab w:val="num" w:pos="66"/>
        </w:tabs>
        <w:ind w:left="831" w:hanging="405"/>
      </w:pPr>
      <w:rPr>
        <w:rFonts w:ascii="Calibri" w:hAnsi="Calibri" w:cs="Arial"/>
      </w:rPr>
    </w:lvl>
    <w:lvl w:ilvl="2">
      <w:start w:val="1"/>
      <w:numFmt w:val="decimal"/>
      <w:lvlText w:val="%3)"/>
      <w:lvlJc w:val="left"/>
      <w:pPr>
        <w:tabs>
          <w:tab w:val="num" w:pos="0"/>
        </w:tabs>
        <w:ind w:left="1440" w:hanging="720"/>
      </w:pPr>
      <w:rPr>
        <w:rFonts w:ascii="Arial" w:eastAsia="MS Mincho" w:hAnsi="Arial" w:cs="Arial"/>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0" w15:restartNumberingAfterBreak="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48D1052"/>
    <w:multiLevelType w:val="hybridMultilevel"/>
    <w:tmpl w:val="A328D0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5C0542"/>
    <w:multiLevelType w:val="multilevel"/>
    <w:tmpl w:val="BDACE7A4"/>
    <w:lvl w:ilvl="0">
      <w:start w:val="1"/>
      <w:numFmt w:val="lowerLetter"/>
      <w:lvlText w:val="%1."/>
      <w:lvlJc w:val="left"/>
      <w:pPr>
        <w:tabs>
          <w:tab w:val="num" w:pos="0"/>
        </w:tabs>
        <w:ind w:left="260" w:firstLine="0"/>
      </w:pPr>
      <w:rPr>
        <w:b w:val="0"/>
        <w:i w:val="0"/>
        <w:strike w:val="0"/>
        <w:dstrike w:val="0"/>
        <w:color w:val="auto"/>
        <w:position w:val="0"/>
        <w:sz w:val="22"/>
        <w:szCs w:val="24"/>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13" w15:restartNumberingAfterBreak="0">
    <w:nsid w:val="271213B1"/>
    <w:multiLevelType w:val="hybridMultilevel"/>
    <w:tmpl w:val="A484E9CE"/>
    <w:lvl w:ilvl="0" w:tplc="D9563E0C">
      <w:start w:val="1"/>
      <w:numFmt w:val="decimal"/>
      <w:lvlText w:val="%1."/>
      <w:lvlJc w:val="left"/>
      <w:pPr>
        <w:ind w:left="361" w:hanging="360"/>
      </w:pPr>
      <w:rPr>
        <w:rFonts w:ascii="Arial" w:hAnsi="Arial" w:cs="Arial" w:hint="default"/>
        <w:sz w:val="22"/>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4" w15:restartNumberingAfterBreak="0">
    <w:nsid w:val="279E1997"/>
    <w:multiLevelType w:val="hybridMultilevel"/>
    <w:tmpl w:val="3B4C5F8E"/>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5" w15:restartNumberingAfterBreak="0">
    <w:nsid w:val="33EB0271"/>
    <w:multiLevelType w:val="hybridMultilevel"/>
    <w:tmpl w:val="BF721D3C"/>
    <w:lvl w:ilvl="0" w:tplc="CACC9EC6">
      <w:start w:val="1"/>
      <w:numFmt w:val="decimal"/>
      <w:lvlText w:val="%1."/>
      <w:lvlJc w:val="left"/>
      <w:pPr>
        <w:ind w:left="720" w:hanging="360"/>
      </w:pPr>
      <w:rPr>
        <w:rFonts w:ascii="Arial" w:eastAsia="Arial Unicode MS"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E5675"/>
    <w:multiLevelType w:val="hybridMultilevel"/>
    <w:tmpl w:val="BA5AAF06"/>
    <w:lvl w:ilvl="0" w:tplc="CACC9EC6">
      <w:start w:val="1"/>
      <w:numFmt w:val="decimal"/>
      <w:lvlText w:val="%1."/>
      <w:lvlJc w:val="left"/>
      <w:pPr>
        <w:ind w:left="720" w:hanging="360"/>
      </w:pPr>
      <w:rPr>
        <w:rFonts w:ascii="Arial" w:eastAsia="Arial Unicode MS"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80606A"/>
    <w:multiLevelType w:val="hybridMultilevel"/>
    <w:tmpl w:val="691E3A2C"/>
    <w:lvl w:ilvl="0" w:tplc="D9563E0C">
      <w:start w:val="1"/>
      <w:numFmt w:val="decimal"/>
      <w:lvlText w:val="%1."/>
      <w:lvlJc w:val="left"/>
      <w:pPr>
        <w:ind w:left="710" w:hanging="360"/>
      </w:pPr>
      <w:rPr>
        <w:rFonts w:ascii="Arial" w:hAnsi="Arial" w:cs="Arial" w:hint="default"/>
        <w:sz w:val="22"/>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8" w15:restartNumberingAfterBreak="0">
    <w:nsid w:val="45A215A5"/>
    <w:multiLevelType w:val="multilevel"/>
    <w:tmpl w:val="3EB27BEE"/>
    <w:lvl w:ilvl="0">
      <w:start w:val="1"/>
      <w:numFmt w:val="lowerLetter"/>
      <w:lvlText w:val="%1)"/>
      <w:lvlJc w:val="left"/>
      <w:pPr>
        <w:tabs>
          <w:tab w:val="num" w:pos="0"/>
        </w:tabs>
        <w:ind w:left="260" w:firstLine="0"/>
      </w:pPr>
      <w:rPr>
        <w:b w:val="0"/>
        <w:i w:val="0"/>
        <w:strike w:val="0"/>
        <w:dstrike w:val="0"/>
        <w:color w:val="auto"/>
        <w:position w:val="0"/>
        <w:sz w:val="22"/>
        <w:szCs w:val="24"/>
        <w:u w:val="none" w:color="000000"/>
        <w:effect w:val="none"/>
        <w:bdr w:val="none" w:sz="0" w:space="0" w:color="000000"/>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lvl>
  </w:abstractNum>
  <w:abstractNum w:abstractNumId="19" w15:restartNumberingAfterBreak="0">
    <w:nsid w:val="5D6B2AB6"/>
    <w:multiLevelType w:val="hybridMultilevel"/>
    <w:tmpl w:val="98F09FCE"/>
    <w:lvl w:ilvl="0" w:tplc="CACC9EC6">
      <w:start w:val="1"/>
      <w:numFmt w:val="decimal"/>
      <w:lvlText w:val="%1."/>
      <w:lvlJc w:val="left"/>
      <w:pPr>
        <w:ind w:left="705" w:hanging="360"/>
      </w:pPr>
      <w:rPr>
        <w:rFonts w:ascii="Arial" w:eastAsia="Arial Unicode MS" w:hAnsi="Arial" w:cs="Arial" w:hint="default"/>
        <w:color w:val="auto"/>
        <w:sz w:val="22"/>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0" w15:restartNumberingAfterBreak="0">
    <w:nsid w:val="6A7259D1"/>
    <w:multiLevelType w:val="hybridMultilevel"/>
    <w:tmpl w:val="DFCEA75E"/>
    <w:lvl w:ilvl="0" w:tplc="D9563E0C">
      <w:start w:val="1"/>
      <w:numFmt w:val="decimal"/>
      <w:lvlText w:val="%1."/>
      <w:lvlJc w:val="left"/>
      <w:pPr>
        <w:ind w:left="710" w:hanging="360"/>
      </w:pPr>
      <w:rPr>
        <w:rFonts w:ascii="Arial" w:hAnsi="Arial" w:cs="Arial" w:hint="default"/>
        <w:sz w:val="22"/>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1" w15:restartNumberingAfterBreak="0">
    <w:nsid w:val="6F88004D"/>
    <w:multiLevelType w:val="multilevel"/>
    <w:tmpl w:val="0000000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rPr>
    </w:lvl>
    <w:lvl w:ilvl="2">
      <w:start w:val="1"/>
      <w:numFmt w:val="decimal"/>
      <w:lvlText w:val="%3"/>
      <w:lvlJc w:val="left"/>
      <w:pPr>
        <w:tabs>
          <w:tab w:val="num" w:pos="0"/>
        </w:tabs>
        <w:ind w:left="2160" w:hanging="360"/>
      </w:pPr>
      <w:rPr>
        <w:rFonts w:cs="Times New Roman"/>
      </w:rPr>
    </w:lvl>
    <w:lvl w:ilvl="3">
      <w:start w:val="1"/>
      <w:numFmt w:val="decimal"/>
      <w:lvlText w:val="%4."/>
      <w:lvlJc w:val="left"/>
      <w:pPr>
        <w:tabs>
          <w:tab w:val="num" w:pos="0"/>
        </w:tabs>
        <w:ind w:left="2880" w:hanging="360"/>
      </w:pPr>
      <w:rPr>
        <w:rFonts w:ascii="Arial" w:eastAsia="Times New Roman" w:hAnsi="Arial" w:cs="Arial"/>
      </w:rPr>
    </w:lvl>
    <w:lvl w:ilvl="4">
      <w:start w:val="1"/>
      <w:numFmt w:val="decimal"/>
      <w:lvlText w:val="%5"/>
      <w:lvlJc w:val="left"/>
      <w:pPr>
        <w:tabs>
          <w:tab w:val="num" w:pos="0"/>
        </w:tabs>
        <w:ind w:left="3600" w:hanging="360"/>
      </w:pPr>
      <w:rPr>
        <w:rFonts w:cs="Times New Roman"/>
      </w:rPr>
    </w:lvl>
    <w:lvl w:ilvl="5">
      <w:start w:val="1"/>
      <w:numFmt w:val="decimal"/>
      <w:lvlText w:val="%6"/>
      <w:lvlJc w:val="left"/>
      <w:pPr>
        <w:tabs>
          <w:tab w:val="num" w:pos="0"/>
        </w:tabs>
        <w:ind w:left="4320" w:hanging="360"/>
      </w:pPr>
      <w:rPr>
        <w:rFonts w:cs="Times New Roman"/>
      </w:rPr>
    </w:lvl>
    <w:lvl w:ilvl="6">
      <w:start w:val="1"/>
      <w:numFmt w:val="decimal"/>
      <w:lvlText w:val="%7"/>
      <w:lvlJc w:val="left"/>
      <w:pPr>
        <w:tabs>
          <w:tab w:val="num" w:pos="0"/>
        </w:tabs>
        <w:ind w:left="5040" w:hanging="360"/>
      </w:pPr>
      <w:rPr>
        <w:rFonts w:cs="Times New Roman"/>
      </w:rPr>
    </w:lvl>
    <w:lvl w:ilvl="7">
      <w:start w:val="1"/>
      <w:numFmt w:val="decimal"/>
      <w:lvlText w:val="%8"/>
      <w:lvlJc w:val="left"/>
      <w:pPr>
        <w:tabs>
          <w:tab w:val="num" w:pos="0"/>
        </w:tabs>
        <w:ind w:left="5760" w:hanging="360"/>
      </w:pPr>
      <w:rPr>
        <w:rFonts w:cs="Times New Roman"/>
      </w:rPr>
    </w:lvl>
    <w:lvl w:ilvl="8">
      <w:start w:val="1"/>
      <w:numFmt w:val="decimal"/>
      <w:lvlText w:val="%9"/>
      <w:lvlJc w:val="left"/>
      <w:pPr>
        <w:tabs>
          <w:tab w:val="num" w:pos="0"/>
        </w:tabs>
        <w:ind w:left="6480" w:hanging="360"/>
      </w:pPr>
      <w:rPr>
        <w:rFonts w:cs="Times New Roman"/>
      </w:rPr>
    </w:lvl>
  </w:abstractNum>
  <w:abstractNum w:abstractNumId="22" w15:restartNumberingAfterBreak="0">
    <w:nsid w:val="784F4789"/>
    <w:multiLevelType w:val="hybridMultilevel"/>
    <w:tmpl w:val="088C5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2C223E"/>
    <w:multiLevelType w:val="hybridMultilevel"/>
    <w:tmpl w:val="DC88E956"/>
    <w:lvl w:ilvl="0" w:tplc="CACC9EC6">
      <w:start w:val="1"/>
      <w:numFmt w:val="decimal"/>
      <w:lvlText w:val="%1."/>
      <w:lvlJc w:val="left"/>
      <w:pPr>
        <w:ind w:left="720" w:hanging="360"/>
      </w:pPr>
      <w:rPr>
        <w:rFonts w:ascii="Arial" w:eastAsia="Arial Unicode MS"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CB5CB6"/>
    <w:multiLevelType w:val="hybridMultilevel"/>
    <w:tmpl w:val="AC8E6A48"/>
    <w:lvl w:ilvl="0" w:tplc="D9563E0C">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9080216">
    <w:abstractNumId w:val="0"/>
  </w:num>
  <w:num w:numId="2" w16cid:durableId="936210391">
    <w:abstractNumId w:val="1"/>
  </w:num>
  <w:num w:numId="3" w16cid:durableId="470054950">
    <w:abstractNumId w:val="2"/>
  </w:num>
  <w:num w:numId="4" w16cid:durableId="1226598687">
    <w:abstractNumId w:val="3"/>
  </w:num>
  <w:num w:numId="5" w16cid:durableId="26487591">
    <w:abstractNumId w:val="4"/>
  </w:num>
  <w:num w:numId="6" w16cid:durableId="1862434556">
    <w:abstractNumId w:val="5"/>
  </w:num>
  <w:num w:numId="7" w16cid:durableId="1031344370">
    <w:abstractNumId w:val="6"/>
  </w:num>
  <w:num w:numId="8" w16cid:durableId="582683240">
    <w:abstractNumId w:val="7"/>
  </w:num>
  <w:num w:numId="9" w16cid:durableId="357976624">
    <w:abstractNumId w:val="8"/>
  </w:num>
  <w:num w:numId="10" w16cid:durableId="1609506897">
    <w:abstractNumId w:val="9"/>
  </w:num>
  <w:num w:numId="11" w16cid:durableId="898319761">
    <w:abstractNumId w:val="10"/>
  </w:num>
  <w:num w:numId="12" w16cid:durableId="1567228364">
    <w:abstractNumId w:val="21"/>
  </w:num>
  <w:num w:numId="13" w16cid:durableId="1505591177">
    <w:abstractNumId w:val="16"/>
  </w:num>
  <w:num w:numId="14" w16cid:durableId="208733016">
    <w:abstractNumId w:val="15"/>
  </w:num>
  <w:num w:numId="15" w16cid:durableId="497312160">
    <w:abstractNumId w:val="23"/>
  </w:num>
  <w:num w:numId="16" w16cid:durableId="752777546">
    <w:abstractNumId w:val="19"/>
  </w:num>
  <w:num w:numId="17" w16cid:durableId="1403792360">
    <w:abstractNumId w:val="18"/>
  </w:num>
  <w:num w:numId="18" w16cid:durableId="246379452">
    <w:abstractNumId w:val="12"/>
  </w:num>
  <w:num w:numId="19" w16cid:durableId="1279020800">
    <w:abstractNumId w:val="11"/>
  </w:num>
  <w:num w:numId="20" w16cid:durableId="244385537">
    <w:abstractNumId w:val="14"/>
  </w:num>
  <w:num w:numId="21" w16cid:durableId="620115215">
    <w:abstractNumId w:val="13"/>
  </w:num>
  <w:num w:numId="22" w16cid:durableId="1803301226">
    <w:abstractNumId w:val="22"/>
  </w:num>
  <w:num w:numId="23" w16cid:durableId="1408527541">
    <w:abstractNumId w:val="24"/>
  </w:num>
  <w:num w:numId="24" w16cid:durableId="1100023754">
    <w:abstractNumId w:val="17"/>
  </w:num>
  <w:num w:numId="25" w16cid:durableId="15862593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1C02B0"/>
    <w:rsid w:val="00133400"/>
    <w:rsid w:val="001A0383"/>
    <w:rsid w:val="001C02B0"/>
    <w:rsid w:val="003404EA"/>
    <w:rsid w:val="003E3CBF"/>
    <w:rsid w:val="00485E3B"/>
    <w:rsid w:val="00493737"/>
    <w:rsid w:val="0051348E"/>
    <w:rsid w:val="00522C7C"/>
    <w:rsid w:val="00553B43"/>
    <w:rsid w:val="006769C0"/>
    <w:rsid w:val="006851EE"/>
    <w:rsid w:val="00887AE3"/>
    <w:rsid w:val="008B7ED3"/>
    <w:rsid w:val="009F4E32"/>
    <w:rsid w:val="00A97C95"/>
    <w:rsid w:val="00AD1057"/>
    <w:rsid w:val="00BB29E0"/>
    <w:rsid w:val="00CC52FB"/>
    <w:rsid w:val="00DA19E1"/>
    <w:rsid w:val="00E35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A61C03"/>
  <w15:docId w15:val="{4F6EA0CE-6C1D-4B99-9AE7-D4F127AD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E3B"/>
    <w:pPr>
      <w:suppressAutoHyphens/>
      <w:spacing w:after="3" w:line="247" w:lineRule="auto"/>
      <w:ind w:left="10" w:hanging="10"/>
      <w:jc w:val="both"/>
    </w:pPr>
    <w:rPr>
      <w:color w:val="000000"/>
      <w:sz w:val="24"/>
      <w:szCs w:val="22"/>
    </w:rPr>
  </w:style>
  <w:style w:type="paragraph" w:styleId="Nagwek1">
    <w:name w:val="heading 1"/>
    <w:next w:val="Normalny"/>
    <w:qFormat/>
    <w:rsid w:val="00485E3B"/>
    <w:pPr>
      <w:keepNext/>
      <w:keepLines/>
      <w:suppressAutoHyphens/>
      <w:spacing w:line="242" w:lineRule="auto"/>
      <w:ind w:left="2854" w:right="1681" w:hanging="1008"/>
      <w:jc w:val="center"/>
      <w:outlineLvl w:val="0"/>
    </w:pPr>
    <w:rPr>
      <w:i/>
      <w:color w:val="000000"/>
      <w:sz w:val="2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485E3B"/>
  </w:style>
  <w:style w:type="character" w:customStyle="1" w:styleId="Nagwek1Znak">
    <w:name w:val="Nagłówek 1 Znak"/>
    <w:rsid w:val="00485E3B"/>
    <w:rPr>
      <w:rFonts w:ascii="Times New Roman" w:eastAsia="Times New Roman" w:hAnsi="Times New Roman" w:cs="Times New Roman"/>
      <w:i/>
      <w:color w:val="000000"/>
      <w:sz w:val="28"/>
      <w:lang w:eastAsia="pl-PL"/>
    </w:rPr>
  </w:style>
  <w:style w:type="character" w:customStyle="1" w:styleId="TekstkomentarzaZnak">
    <w:name w:val="Tekst komentarza Znak"/>
    <w:rsid w:val="00485E3B"/>
    <w:rPr>
      <w:rFonts w:ascii="Times New Roman" w:eastAsia="Times New Roman" w:hAnsi="Times New Roman" w:cs="Times New Roman"/>
      <w:color w:val="000000"/>
      <w:sz w:val="20"/>
      <w:szCs w:val="20"/>
      <w:lang w:eastAsia="pl-PL"/>
    </w:rPr>
  </w:style>
  <w:style w:type="character" w:customStyle="1" w:styleId="TematkomentarzaZnak">
    <w:name w:val="Temat komentarza Znak"/>
    <w:rsid w:val="00485E3B"/>
    <w:rPr>
      <w:rFonts w:ascii="Thorndale" w:eastAsia="HG Mincho Light J" w:hAnsi="Thorndale" w:cs="Times New Roman"/>
      <w:b/>
      <w:bCs/>
      <w:color w:val="000000"/>
      <w:sz w:val="20"/>
      <w:szCs w:val="20"/>
      <w:lang w:eastAsia="pl-PL"/>
    </w:rPr>
  </w:style>
  <w:style w:type="character" w:customStyle="1" w:styleId="Tekstpodstawowy3Znak">
    <w:name w:val="Tekst podstawowy 3 Znak"/>
    <w:rsid w:val="00485E3B"/>
    <w:rPr>
      <w:rFonts w:ascii="Thorndale" w:eastAsia="HG Mincho Light J" w:hAnsi="Thorndale" w:cs="Times New Roman"/>
      <w:color w:val="000000"/>
      <w:sz w:val="16"/>
      <w:szCs w:val="16"/>
    </w:rPr>
  </w:style>
  <w:style w:type="character" w:customStyle="1" w:styleId="DefaultZnak">
    <w:name w:val="Default Znak"/>
    <w:rsid w:val="00485E3B"/>
    <w:rPr>
      <w:rFonts w:ascii="Arial" w:hAnsi="Arial" w:cs="Arial"/>
      <w:color w:val="000000"/>
      <w:sz w:val="24"/>
      <w:szCs w:val="24"/>
    </w:rPr>
  </w:style>
  <w:style w:type="character" w:customStyle="1" w:styleId="ListLabel1">
    <w:name w:val="ListLabel 1"/>
    <w:rsid w:val="00485E3B"/>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style>
  <w:style w:type="character" w:customStyle="1" w:styleId="ListLabel2">
    <w:name w:val="ListLabel 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
    <w:name w:val="ListLabel 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
    <w:name w:val="ListLabel 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
    <w:name w:val="ListLabel 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
    <w:name w:val="ListLabel 6"/>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
    <w:name w:val="ListLabel 7"/>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
    <w:name w:val="ListLabel 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9">
    <w:name w:val="ListLabel 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0">
    <w:name w:val="ListLabel 1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1">
    <w:name w:val="ListLabel 1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2">
    <w:name w:val="ListLabel 1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3">
    <w:name w:val="ListLabel 1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4">
    <w:name w:val="ListLabel 1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5">
    <w:name w:val="ListLabel 1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6">
    <w:name w:val="ListLabel 16"/>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7">
    <w:name w:val="ListLabel 17"/>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8">
    <w:name w:val="ListLabel 1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19">
    <w:name w:val="ListLabel 19"/>
    <w:rsid w:val="00485E3B"/>
    <w:rPr>
      <w:rFonts w:eastAsia="Arial" w:cs="Arial"/>
      <w:b w:val="0"/>
      <w:i w:val="0"/>
      <w:strike w:val="0"/>
      <w:dstrike w:val="0"/>
      <w:color w:val="000000"/>
      <w:position w:val="0"/>
      <w:sz w:val="18"/>
      <w:szCs w:val="18"/>
      <w:u w:val="none" w:color="000000"/>
      <w:effect w:val="none"/>
      <w:bdr w:val="none" w:sz="0" w:space="0" w:color="000000"/>
      <w:vertAlign w:val="baseline"/>
    </w:rPr>
  </w:style>
  <w:style w:type="character" w:customStyle="1" w:styleId="ListLabel20">
    <w:name w:val="ListLabel 20"/>
    <w:rsid w:val="00485E3B"/>
    <w:rPr>
      <w:rFonts w:eastAsia="Arial" w:cs="Arial"/>
      <w:b w:val="0"/>
      <w:i w:val="0"/>
      <w:strike w:val="0"/>
      <w:dstrike w:val="0"/>
      <w:color w:val="000000"/>
      <w:position w:val="0"/>
      <w:sz w:val="18"/>
      <w:szCs w:val="18"/>
      <w:u w:val="none" w:color="000000"/>
      <w:effect w:val="none"/>
      <w:bdr w:val="none" w:sz="0" w:space="0" w:color="000000"/>
      <w:vertAlign w:val="baseline"/>
    </w:rPr>
  </w:style>
  <w:style w:type="character" w:customStyle="1" w:styleId="ListLabel21">
    <w:name w:val="ListLabel 21"/>
    <w:rsid w:val="00485E3B"/>
    <w:rPr>
      <w:rFonts w:eastAsia="OpenSymbol" w:cs="OpenSymbol"/>
      <w:b w:val="0"/>
      <w:i w:val="0"/>
      <w:strike w:val="0"/>
      <w:dstrike w:val="0"/>
      <w:color w:val="000000"/>
      <w:position w:val="0"/>
      <w:sz w:val="18"/>
      <w:szCs w:val="18"/>
      <w:u w:val="none" w:color="000000"/>
      <w:effect w:val="none"/>
      <w:bdr w:val="none" w:sz="0" w:space="0" w:color="000000"/>
      <w:vertAlign w:val="baseline"/>
    </w:rPr>
  </w:style>
  <w:style w:type="character" w:customStyle="1" w:styleId="ListLabel22">
    <w:name w:val="ListLabel 22"/>
    <w:rsid w:val="00485E3B"/>
    <w:rPr>
      <w:rFonts w:eastAsia="Arial" w:cs="Arial"/>
      <w:b w:val="0"/>
      <w:i w:val="0"/>
      <w:strike w:val="0"/>
      <w:dstrike w:val="0"/>
      <w:color w:val="000000"/>
      <w:position w:val="0"/>
      <w:sz w:val="18"/>
      <w:szCs w:val="18"/>
      <w:u w:val="none" w:color="000000"/>
      <w:effect w:val="none"/>
      <w:bdr w:val="none" w:sz="0" w:space="0" w:color="000000"/>
      <w:vertAlign w:val="baseline"/>
    </w:rPr>
  </w:style>
  <w:style w:type="character" w:customStyle="1" w:styleId="ListLabel23">
    <w:name w:val="ListLabel 23"/>
    <w:rsid w:val="00485E3B"/>
    <w:rPr>
      <w:rFonts w:eastAsia="OpenSymbol" w:cs="OpenSymbol"/>
      <w:b w:val="0"/>
      <w:i w:val="0"/>
      <w:strike w:val="0"/>
      <w:dstrike w:val="0"/>
      <w:color w:val="000000"/>
      <w:position w:val="0"/>
      <w:sz w:val="18"/>
      <w:szCs w:val="18"/>
      <w:u w:val="none" w:color="000000"/>
      <w:effect w:val="none"/>
      <w:bdr w:val="none" w:sz="0" w:space="0" w:color="000000"/>
      <w:vertAlign w:val="baseline"/>
    </w:rPr>
  </w:style>
  <w:style w:type="character" w:customStyle="1" w:styleId="ListLabel24">
    <w:name w:val="ListLabel 24"/>
    <w:rsid w:val="00485E3B"/>
    <w:rPr>
      <w:rFonts w:eastAsia="OpenSymbol" w:cs="OpenSymbol"/>
      <w:b w:val="0"/>
      <w:i w:val="0"/>
      <w:strike w:val="0"/>
      <w:dstrike w:val="0"/>
      <w:color w:val="000000"/>
      <w:position w:val="0"/>
      <w:sz w:val="18"/>
      <w:szCs w:val="18"/>
      <w:u w:val="none" w:color="000000"/>
      <w:effect w:val="none"/>
      <w:bdr w:val="none" w:sz="0" w:space="0" w:color="000000"/>
      <w:vertAlign w:val="baseline"/>
    </w:rPr>
  </w:style>
  <w:style w:type="character" w:customStyle="1" w:styleId="ListLabel25">
    <w:name w:val="ListLabel 25"/>
    <w:rsid w:val="00485E3B"/>
    <w:rPr>
      <w:rFonts w:eastAsia="Arial" w:cs="Arial"/>
      <w:b w:val="0"/>
      <w:i w:val="0"/>
      <w:strike w:val="0"/>
      <w:dstrike w:val="0"/>
      <w:color w:val="000000"/>
      <w:position w:val="0"/>
      <w:sz w:val="18"/>
      <w:szCs w:val="18"/>
      <w:u w:val="none" w:color="000000"/>
      <w:effect w:val="none"/>
      <w:bdr w:val="none" w:sz="0" w:space="0" w:color="000000"/>
      <w:vertAlign w:val="baseline"/>
    </w:rPr>
  </w:style>
  <w:style w:type="character" w:customStyle="1" w:styleId="ListLabel26">
    <w:name w:val="ListLabel 26"/>
    <w:rsid w:val="00485E3B"/>
    <w:rPr>
      <w:rFonts w:eastAsia="OpenSymbol" w:cs="OpenSymbol"/>
      <w:b w:val="0"/>
      <w:i w:val="0"/>
      <w:strike w:val="0"/>
      <w:dstrike w:val="0"/>
      <w:color w:val="000000"/>
      <w:position w:val="0"/>
      <w:sz w:val="18"/>
      <w:szCs w:val="18"/>
      <w:u w:val="none" w:color="000000"/>
      <w:effect w:val="none"/>
      <w:bdr w:val="none" w:sz="0" w:space="0" w:color="000000"/>
      <w:vertAlign w:val="baseline"/>
    </w:rPr>
  </w:style>
  <w:style w:type="character" w:customStyle="1" w:styleId="ListLabel27">
    <w:name w:val="ListLabel 27"/>
    <w:rsid w:val="00485E3B"/>
    <w:rPr>
      <w:rFonts w:eastAsia="OpenSymbol" w:cs="OpenSymbol"/>
      <w:b w:val="0"/>
      <w:i w:val="0"/>
      <w:strike w:val="0"/>
      <w:dstrike w:val="0"/>
      <w:color w:val="000000"/>
      <w:position w:val="0"/>
      <w:sz w:val="18"/>
      <w:szCs w:val="18"/>
      <w:u w:val="none" w:color="000000"/>
      <w:effect w:val="none"/>
      <w:bdr w:val="none" w:sz="0" w:space="0" w:color="000000"/>
      <w:vertAlign w:val="baseline"/>
    </w:rPr>
  </w:style>
  <w:style w:type="character" w:customStyle="1" w:styleId="ListLabel28">
    <w:name w:val="ListLabel 2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29">
    <w:name w:val="ListLabel 2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0">
    <w:name w:val="ListLabel 3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1">
    <w:name w:val="ListLabel 3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2">
    <w:name w:val="ListLabel 3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3">
    <w:name w:val="ListLabel 3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4">
    <w:name w:val="ListLabel 3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5">
    <w:name w:val="ListLabel 3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6">
    <w:name w:val="ListLabel 36"/>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7">
    <w:name w:val="ListLabel 37"/>
    <w:rsid w:val="00485E3B"/>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style>
  <w:style w:type="character" w:customStyle="1" w:styleId="ListLabel38">
    <w:name w:val="ListLabel 3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39">
    <w:name w:val="ListLabel 3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0">
    <w:name w:val="ListLabel 4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1">
    <w:name w:val="ListLabel 4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2">
    <w:name w:val="ListLabel 4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3">
    <w:name w:val="ListLabel 4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4">
    <w:name w:val="ListLabel 4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5">
    <w:name w:val="ListLabel 4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6">
    <w:name w:val="ListLabel 46"/>
    <w:rsid w:val="00485E3B"/>
    <w:rPr>
      <w:rFonts w:ascii="Times New Roman" w:eastAsia="Calibri" w:hAnsi="Times New Roman" w:cs="Times New Roman"/>
    </w:rPr>
  </w:style>
  <w:style w:type="character" w:customStyle="1" w:styleId="ListLabel47">
    <w:name w:val="ListLabel 47"/>
    <w:rsid w:val="00485E3B"/>
    <w:rPr>
      <w:rFonts w:ascii="Times New Roman" w:eastAsia="Calibri" w:hAnsi="Times New Roman" w:cs="Times New Roman"/>
    </w:rPr>
  </w:style>
  <w:style w:type="character" w:customStyle="1" w:styleId="ListLabel48">
    <w:name w:val="ListLabel 4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49">
    <w:name w:val="ListLabel 4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0">
    <w:name w:val="ListLabel 5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1">
    <w:name w:val="ListLabel 5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2">
    <w:name w:val="ListLabel 5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3">
    <w:name w:val="ListLabel 5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4">
    <w:name w:val="ListLabel 5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5">
    <w:name w:val="ListLabel 5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6">
    <w:name w:val="ListLabel 56"/>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7">
    <w:name w:val="ListLabel 57"/>
    <w:rsid w:val="00485E3B"/>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style>
  <w:style w:type="character" w:customStyle="1" w:styleId="ListLabel58">
    <w:name w:val="ListLabel 5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59">
    <w:name w:val="ListLabel 5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0">
    <w:name w:val="ListLabel 6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1">
    <w:name w:val="ListLabel 6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2">
    <w:name w:val="ListLabel 6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3">
    <w:name w:val="ListLabel 6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4">
    <w:name w:val="ListLabel 64"/>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5">
    <w:name w:val="ListLabel 65"/>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6">
    <w:name w:val="ListLabel 66"/>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7">
    <w:name w:val="ListLabel 67"/>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8">
    <w:name w:val="ListLabel 68"/>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69">
    <w:name w:val="ListLabel 69"/>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0">
    <w:name w:val="ListLabel 70"/>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1">
    <w:name w:val="ListLabel 71"/>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2">
    <w:name w:val="ListLabel 72"/>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3">
    <w:name w:val="ListLabel 73"/>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4">
    <w:name w:val="ListLabel 74"/>
    <w:rsid w:val="00485E3B"/>
    <w:rPr>
      <w:rFonts w:eastAsia="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5">
    <w:name w:val="ListLabel 75"/>
    <w:rsid w:val="00485E3B"/>
    <w:rPr>
      <w:rFonts w:ascii="Arial" w:eastAsia="Times New Roman" w:hAnsi="Arial" w:cs="Arial"/>
      <w:b w:val="0"/>
      <w:i w:val="0"/>
      <w:strike w:val="0"/>
      <w:dstrike w:val="0"/>
      <w:color w:val="000000"/>
      <w:position w:val="0"/>
      <w:sz w:val="22"/>
      <w:szCs w:val="22"/>
      <w:u w:val="none" w:color="000000"/>
      <w:effect w:val="none"/>
      <w:bdr w:val="none" w:sz="0" w:space="0" w:color="000000"/>
      <w:vertAlign w:val="baseline"/>
    </w:rPr>
  </w:style>
  <w:style w:type="character" w:customStyle="1" w:styleId="ListLabel76">
    <w:name w:val="ListLabel 76"/>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7">
    <w:name w:val="ListLabel 77"/>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8">
    <w:name w:val="ListLabel 78"/>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79">
    <w:name w:val="ListLabel 79"/>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0">
    <w:name w:val="ListLabel 80"/>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1">
    <w:name w:val="ListLabel 81"/>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2">
    <w:name w:val="ListLabel 82"/>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3">
    <w:name w:val="ListLabel 83"/>
    <w:rsid w:val="00485E3B"/>
    <w:rPr>
      <w:rFonts w:ascii="Times New Roman" w:eastAsia="Times New Roman" w:hAnsi="Times New Roman" w:cs="Times New Roman"/>
      <w:b w:val="0"/>
      <w:i w:val="0"/>
      <w:strike w:val="0"/>
      <w:dstrike w:val="0"/>
      <w:color w:val="000000"/>
      <w:position w:val="0"/>
      <w:sz w:val="24"/>
      <w:szCs w:val="24"/>
      <w:u w:val="none" w:color="000000"/>
      <w:effect w:val="none"/>
      <w:bdr w:val="none" w:sz="0" w:space="0" w:color="000000"/>
      <w:vertAlign w:val="baseline"/>
    </w:rPr>
  </w:style>
  <w:style w:type="character" w:customStyle="1" w:styleId="ListLabel84">
    <w:name w:val="ListLabel 84"/>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85">
    <w:name w:val="ListLabel 85"/>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86">
    <w:name w:val="ListLabel 86"/>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87">
    <w:name w:val="ListLabel 87"/>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88">
    <w:name w:val="ListLabel 88"/>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89">
    <w:name w:val="ListLabel 89"/>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90">
    <w:name w:val="ListLabel 90"/>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91">
    <w:name w:val="ListLabel 91"/>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92">
    <w:name w:val="ListLabel 92"/>
    <w:rsid w:val="00485E3B"/>
    <w:rPr>
      <w:rFonts w:ascii="Times New Roman" w:eastAsia="Times New Roman" w:hAnsi="Times New Roman" w:cs="Times New Roman"/>
      <w:b w:val="0"/>
      <w:i w:val="0"/>
      <w:strike w:val="0"/>
      <w:dstrike w:val="0"/>
      <w:color w:val="000000"/>
      <w:position w:val="0"/>
      <w:sz w:val="24"/>
      <w:szCs w:val="24"/>
      <w:u w:val="none" w:color="000000"/>
      <w:bdr w:val="none" w:sz="0" w:space="0" w:color="000000"/>
      <w:shd w:val="clear" w:color="auto" w:fill="auto"/>
      <w:vertAlign w:val="baseline"/>
    </w:rPr>
  </w:style>
  <w:style w:type="character" w:customStyle="1" w:styleId="ListLabel93">
    <w:name w:val="ListLabel 93"/>
    <w:rsid w:val="00485E3B"/>
    <w:rPr>
      <w:rFonts w:ascii="Arial" w:hAnsi="Arial" w:cs="Arial"/>
      <w:b w:val="0"/>
      <w:sz w:val="22"/>
    </w:rPr>
  </w:style>
  <w:style w:type="character" w:customStyle="1" w:styleId="ListLabel94">
    <w:name w:val="ListLabel 94"/>
    <w:rsid w:val="00485E3B"/>
    <w:rPr>
      <w:rFonts w:eastAsia="Arial Unicode MS"/>
      <w:b/>
    </w:rPr>
  </w:style>
  <w:style w:type="character" w:customStyle="1" w:styleId="ListLabel95">
    <w:name w:val="ListLabel 95"/>
    <w:rsid w:val="00485E3B"/>
    <w:rPr>
      <w:rFonts w:eastAsia="Arial Unicode MS"/>
    </w:rPr>
  </w:style>
  <w:style w:type="character" w:customStyle="1" w:styleId="ListLabel96">
    <w:name w:val="ListLabel 96"/>
    <w:rsid w:val="00485E3B"/>
    <w:rPr>
      <w:rFonts w:eastAsia="Arial Unicode MS"/>
    </w:rPr>
  </w:style>
  <w:style w:type="character" w:customStyle="1" w:styleId="ListLabel97">
    <w:name w:val="ListLabel 97"/>
    <w:rsid w:val="00485E3B"/>
    <w:rPr>
      <w:rFonts w:eastAsia="Arial Unicode MS"/>
    </w:rPr>
  </w:style>
  <w:style w:type="character" w:customStyle="1" w:styleId="ListLabel98">
    <w:name w:val="ListLabel 98"/>
    <w:rsid w:val="00485E3B"/>
    <w:rPr>
      <w:rFonts w:eastAsia="Arial Unicode MS"/>
    </w:rPr>
  </w:style>
  <w:style w:type="character" w:customStyle="1" w:styleId="ListLabel99">
    <w:name w:val="ListLabel 99"/>
    <w:rsid w:val="00485E3B"/>
    <w:rPr>
      <w:rFonts w:eastAsia="Arial Unicode MS"/>
    </w:rPr>
  </w:style>
  <w:style w:type="character" w:customStyle="1" w:styleId="ListLabel100">
    <w:name w:val="ListLabel 100"/>
    <w:rsid w:val="00485E3B"/>
    <w:rPr>
      <w:rFonts w:eastAsia="Arial Unicode MS"/>
    </w:rPr>
  </w:style>
  <w:style w:type="character" w:customStyle="1" w:styleId="ListLabel101">
    <w:name w:val="ListLabel 101"/>
    <w:rsid w:val="00485E3B"/>
    <w:rPr>
      <w:rFonts w:eastAsia="Arial Unicode MS"/>
    </w:rPr>
  </w:style>
  <w:style w:type="character" w:customStyle="1" w:styleId="ListLabel102">
    <w:name w:val="ListLabel 102"/>
    <w:rsid w:val="00485E3B"/>
    <w:rPr>
      <w:b w:val="0"/>
    </w:rPr>
  </w:style>
  <w:style w:type="character" w:customStyle="1" w:styleId="ListLabel103">
    <w:name w:val="ListLabel 103"/>
    <w:rsid w:val="00485E3B"/>
    <w:rPr>
      <w:b w:val="0"/>
      <w:caps w:val="0"/>
      <w:smallCaps w:val="0"/>
      <w:strike w:val="0"/>
      <w:dstrike w:val="0"/>
      <w:vanish w:val="0"/>
      <w:position w:val="0"/>
      <w:sz w:val="22"/>
      <w:vertAlign w:val="baseline"/>
    </w:rPr>
  </w:style>
  <w:style w:type="character" w:customStyle="1" w:styleId="ListLabel104">
    <w:name w:val="ListLabel 104"/>
    <w:rsid w:val="00485E3B"/>
    <w:rPr>
      <w:b w:val="0"/>
      <w:caps w:val="0"/>
      <w:smallCaps w:val="0"/>
      <w:strike w:val="0"/>
      <w:dstrike w:val="0"/>
      <w:vanish w:val="0"/>
      <w:position w:val="0"/>
      <w:sz w:val="22"/>
      <w:vertAlign w:val="baseline"/>
    </w:rPr>
  </w:style>
  <w:style w:type="character" w:customStyle="1" w:styleId="ListLabel105">
    <w:name w:val="ListLabel 105"/>
    <w:rsid w:val="00485E3B"/>
    <w:rPr>
      <w:rFonts w:cs="Times New Roman"/>
    </w:rPr>
  </w:style>
  <w:style w:type="character" w:customStyle="1" w:styleId="ListLabel106">
    <w:name w:val="ListLabel 106"/>
    <w:rsid w:val="00485E3B"/>
    <w:rPr>
      <w:rFonts w:cs="Times New Roman"/>
    </w:rPr>
  </w:style>
  <w:style w:type="character" w:customStyle="1" w:styleId="ListLabel107">
    <w:name w:val="ListLabel 107"/>
    <w:rsid w:val="00485E3B"/>
    <w:rPr>
      <w:rFonts w:ascii="Arial" w:eastAsia="Times New Roman" w:hAnsi="Arial" w:cs="Arial"/>
    </w:rPr>
  </w:style>
  <w:style w:type="character" w:customStyle="1" w:styleId="ListLabel108">
    <w:name w:val="ListLabel 108"/>
    <w:rsid w:val="00485E3B"/>
    <w:rPr>
      <w:rFonts w:cs="Times New Roman"/>
    </w:rPr>
  </w:style>
  <w:style w:type="character" w:customStyle="1" w:styleId="ListLabel109">
    <w:name w:val="ListLabel 109"/>
    <w:rsid w:val="00485E3B"/>
    <w:rPr>
      <w:rFonts w:cs="Times New Roman"/>
    </w:rPr>
  </w:style>
  <w:style w:type="character" w:customStyle="1" w:styleId="ListLabel110">
    <w:name w:val="ListLabel 110"/>
    <w:rsid w:val="00485E3B"/>
    <w:rPr>
      <w:rFonts w:cs="Times New Roman"/>
    </w:rPr>
  </w:style>
  <w:style w:type="character" w:customStyle="1" w:styleId="ListLabel111">
    <w:name w:val="ListLabel 111"/>
    <w:rsid w:val="00485E3B"/>
    <w:rPr>
      <w:rFonts w:cs="Times New Roman"/>
    </w:rPr>
  </w:style>
  <w:style w:type="character" w:customStyle="1" w:styleId="ListLabel112">
    <w:name w:val="ListLabel 112"/>
    <w:rsid w:val="00485E3B"/>
    <w:rPr>
      <w:rFonts w:cs="Times New Roman"/>
    </w:rPr>
  </w:style>
  <w:style w:type="character" w:customStyle="1" w:styleId="ListLabel113">
    <w:name w:val="ListLabel 113"/>
    <w:rsid w:val="00485E3B"/>
    <w:rPr>
      <w:color w:val="auto"/>
    </w:rPr>
  </w:style>
  <w:style w:type="character" w:customStyle="1" w:styleId="ListLabel114">
    <w:name w:val="ListLabel 114"/>
    <w:rsid w:val="00485E3B"/>
    <w:rPr>
      <w:rFonts w:cs="Times New Roman"/>
    </w:rPr>
  </w:style>
  <w:style w:type="character" w:customStyle="1" w:styleId="ListLabel115">
    <w:name w:val="ListLabel 115"/>
    <w:rsid w:val="00485E3B"/>
    <w:rPr>
      <w:rFonts w:cs="Times New Roman"/>
    </w:rPr>
  </w:style>
  <w:style w:type="character" w:customStyle="1" w:styleId="ListLabel116">
    <w:name w:val="ListLabel 116"/>
    <w:rsid w:val="00485E3B"/>
    <w:rPr>
      <w:rFonts w:ascii="Arial" w:eastAsia="Times New Roman" w:hAnsi="Arial" w:cs="Arial"/>
    </w:rPr>
  </w:style>
  <w:style w:type="character" w:customStyle="1" w:styleId="ListLabel117">
    <w:name w:val="ListLabel 117"/>
    <w:rsid w:val="00485E3B"/>
    <w:rPr>
      <w:rFonts w:cs="Times New Roman"/>
    </w:rPr>
  </w:style>
  <w:style w:type="character" w:customStyle="1" w:styleId="ListLabel118">
    <w:name w:val="ListLabel 118"/>
    <w:rsid w:val="00485E3B"/>
    <w:rPr>
      <w:rFonts w:cs="Times New Roman"/>
    </w:rPr>
  </w:style>
  <w:style w:type="character" w:customStyle="1" w:styleId="ListLabel119">
    <w:name w:val="ListLabel 119"/>
    <w:rsid w:val="00485E3B"/>
    <w:rPr>
      <w:rFonts w:cs="Times New Roman"/>
    </w:rPr>
  </w:style>
  <w:style w:type="character" w:customStyle="1" w:styleId="ListLabel120">
    <w:name w:val="ListLabel 120"/>
    <w:rsid w:val="00485E3B"/>
    <w:rPr>
      <w:rFonts w:cs="Times New Roman"/>
    </w:rPr>
  </w:style>
  <w:style w:type="character" w:customStyle="1" w:styleId="ListLabel121">
    <w:name w:val="ListLabel 121"/>
    <w:rsid w:val="00485E3B"/>
    <w:rPr>
      <w:rFonts w:cs="Times New Roman"/>
    </w:rPr>
  </w:style>
  <w:style w:type="character" w:customStyle="1" w:styleId="ListLabel122">
    <w:name w:val="ListLabel 122"/>
    <w:rsid w:val="00485E3B"/>
    <w:rPr>
      <w:color w:val="auto"/>
    </w:rPr>
  </w:style>
  <w:style w:type="character" w:customStyle="1" w:styleId="ListLabel123">
    <w:name w:val="ListLabel 123"/>
    <w:rsid w:val="00485E3B"/>
    <w:rPr>
      <w:rFonts w:ascii="Calibri" w:hAnsi="Calibri" w:cs="Arial"/>
    </w:rPr>
  </w:style>
  <w:style w:type="character" w:customStyle="1" w:styleId="ListLabel124">
    <w:name w:val="ListLabel 124"/>
    <w:rsid w:val="00485E3B"/>
    <w:rPr>
      <w:rFonts w:ascii="Arial" w:eastAsia="MS Mincho" w:hAnsi="Arial" w:cs="Arial"/>
      <w:color w:val="auto"/>
    </w:rPr>
  </w:style>
  <w:style w:type="paragraph" w:customStyle="1" w:styleId="Nagwek10">
    <w:name w:val="Nagłówek1"/>
    <w:basedOn w:val="Normalny"/>
    <w:next w:val="Tekstpodstawowy"/>
    <w:rsid w:val="00485E3B"/>
    <w:pPr>
      <w:keepNext/>
      <w:spacing w:before="240" w:after="120"/>
    </w:pPr>
    <w:rPr>
      <w:rFonts w:ascii="Liberation Sans" w:eastAsia="Microsoft YaHei" w:hAnsi="Liberation Sans" w:cs="Arial"/>
      <w:sz w:val="28"/>
      <w:szCs w:val="28"/>
    </w:rPr>
  </w:style>
  <w:style w:type="paragraph" w:styleId="Tekstpodstawowy">
    <w:name w:val="Body Text"/>
    <w:basedOn w:val="Normalny"/>
    <w:rsid w:val="00485E3B"/>
    <w:pPr>
      <w:spacing w:after="140" w:line="276" w:lineRule="auto"/>
    </w:pPr>
  </w:style>
  <w:style w:type="paragraph" w:styleId="Lista">
    <w:name w:val="List"/>
    <w:basedOn w:val="Tekstpodstawowy"/>
    <w:rsid w:val="00485E3B"/>
    <w:rPr>
      <w:rFonts w:cs="Arial"/>
    </w:rPr>
  </w:style>
  <w:style w:type="paragraph" w:styleId="Legenda">
    <w:name w:val="caption"/>
    <w:basedOn w:val="Normalny"/>
    <w:qFormat/>
    <w:rsid w:val="00485E3B"/>
    <w:pPr>
      <w:suppressLineNumbers/>
      <w:spacing w:before="120" w:after="120"/>
    </w:pPr>
    <w:rPr>
      <w:rFonts w:cs="Arial"/>
      <w:i/>
      <w:iCs/>
      <w:szCs w:val="24"/>
    </w:rPr>
  </w:style>
  <w:style w:type="paragraph" w:customStyle="1" w:styleId="Indeks">
    <w:name w:val="Indeks"/>
    <w:basedOn w:val="Normalny"/>
    <w:rsid w:val="00485E3B"/>
    <w:pPr>
      <w:suppressLineNumbers/>
    </w:pPr>
    <w:rPr>
      <w:rFonts w:cs="Arial"/>
    </w:rPr>
  </w:style>
  <w:style w:type="paragraph" w:customStyle="1" w:styleId="Bezodstpw1">
    <w:name w:val="Bez odstępów1"/>
    <w:rsid w:val="00485E3B"/>
    <w:pPr>
      <w:suppressAutoHyphens/>
      <w:ind w:left="10" w:hanging="10"/>
      <w:jc w:val="both"/>
    </w:pPr>
    <w:rPr>
      <w:color w:val="000000"/>
      <w:sz w:val="24"/>
      <w:szCs w:val="22"/>
    </w:rPr>
  </w:style>
  <w:style w:type="paragraph" w:customStyle="1" w:styleId="Akapitzlist1">
    <w:name w:val="Akapit z listą1"/>
    <w:basedOn w:val="Normalny"/>
    <w:rsid w:val="00485E3B"/>
    <w:pPr>
      <w:ind w:left="720"/>
      <w:contextualSpacing/>
    </w:pPr>
  </w:style>
  <w:style w:type="paragraph" w:customStyle="1" w:styleId="Tekstkomentarza1">
    <w:name w:val="Tekst komentarza1"/>
    <w:basedOn w:val="Normalny"/>
    <w:rsid w:val="00485E3B"/>
    <w:pPr>
      <w:spacing w:line="240" w:lineRule="auto"/>
    </w:pPr>
    <w:rPr>
      <w:sz w:val="20"/>
      <w:szCs w:val="20"/>
    </w:rPr>
  </w:style>
  <w:style w:type="paragraph" w:customStyle="1" w:styleId="Tematkomentarza1">
    <w:name w:val="Temat komentarza1"/>
    <w:basedOn w:val="Tekstkomentarza1"/>
    <w:next w:val="Tekstkomentarza1"/>
    <w:rsid w:val="00485E3B"/>
    <w:pPr>
      <w:widowControl w:val="0"/>
      <w:spacing w:after="0"/>
      <w:ind w:left="0" w:firstLine="0"/>
      <w:jc w:val="left"/>
    </w:pPr>
    <w:rPr>
      <w:rFonts w:ascii="Thorndale" w:eastAsia="HG Mincho Light J" w:hAnsi="Thorndale"/>
      <w:b/>
      <w:bCs/>
    </w:rPr>
  </w:style>
  <w:style w:type="paragraph" w:customStyle="1" w:styleId="Tekstpodstawowy31">
    <w:name w:val="Tekst podstawowy 31"/>
    <w:basedOn w:val="Normalny"/>
    <w:rsid w:val="00485E3B"/>
    <w:pPr>
      <w:widowControl w:val="0"/>
      <w:spacing w:after="120" w:line="240" w:lineRule="auto"/>
      <w:ind w:left="0" w:firstLine="0"/>
      <w:jc w:val="left"/>
    </w:pPr>
    <w:rPr>
      <w:rFonts w:ascii="Thorndale" w:eastAsia="HG Mincho Light J" w:hAnsi="Thorndale"/>
      <w:sz w:val="16"/>
      <w:szCs w:val="16"/>
    </w:rPr>
  </w:style>
  <w:style w:type="paragraph" w:customStyle="1" w:styleId="Default">
    <w:name w:val="Default"/>
    <w:rsid w:val="00485E3B"/>
    <w:pPr>
      <w:suppressAutoHyphens/>
    </w:pPr>
    <w:rPr>
      <w:rFonts w:ascii="Arial" w:eastAsia="Calibri" w:hAnsi="Arial" w:cs="Arial"/>
      <w:color w:val="000000"/>
      <w:sz w:val="24"/>
      <w:szCs w:val="24"/>
      <w:lang w:eastAsia="en-US"/>
    </w:rPr>
  </w:style>
  <w:style w:type="paragraph" w:customStyle="1" w:styleId="Standardowy1">
    <w:name w:val="Standardowy1"/>
    <w:rsid w:val="00485E3B"/>
    <w:pPr>
      <w:suppressAutoHyphens/>
      <w:spacing w:after="160" w:line="259" w:lineRule="auto"/>
    </w:pPr>
    <w:rPr>
      <w:rFonts w:eastAsia="Arial Unicode MS"/>
    </w:rPr>
  </w:style>
  <w:style w:type="paragraph" w:styleId="Bezodstpw">
    <w:name w:val="No Spacing"/>
    <w:qFormat/>
    <w:rsid w:val="00485E3B"/>
    <w:pPr>
      <w:suppressAutoHyphens/>
      <w:spacing w:after="160" w:line="259" w:lineRule="auto"/>
    </w:pPr>
    <w:rPr>
      <w:rFonts w:ascii="Calibri" w:eastAsia="Calibri" w:hAnsi="Calibri" w:cs="Calibri"/>
      <w:sz w:val="22"/>
      <w:szCs w:val="22"/>
      <w:lang w:eastAsia="en-US"/>
    </w:rPr>
  </w:style>
  <w:style w:type="paragraph" w:styleId="Nagwek">
    <w:name w:val="header"/>
    <w:basedOn w:val="Normalny"/>
    <w:link w:val="NagwekZnak"/>
    <w:uiPriority w:val="99"/>
    <w:unhideWhenUsed/>
    <w:rsid w:val="00493737"/>
    <w:pPr>
      <w:tabs>
        <w:tab w:val="center" w:pos="4536"/>
        <w:tab w:val="right" w:pos="9072"/>
      </w:tabs>
    </w:pPr>
  </w:style>
  <w:style w:type="character" w:customStyle="1" w:styleId="NagwekZnak">
    <w:name w:val="Nagłówek Znak"/>
    <w:link w:val="Nagwek"/>
    <w:uiPriority w:val="99"/>
    <w:rsid w:val="00493737"/>
    <w:rPr>
      <w:color w:val="000000"/>
      <w:sz w:val="24"/>
      <w:szCs w:val="22"/>
    </w:rPr>
  </w:style>
  <w:style w:type="paragraph" w:styleId="Stopka">
    <w:name w:val="footer"/>
    <w:basedOn w:val="Normalny"/>
    <w:link w:val="StopkaZnak"/>
    <w:uiPriority w:val="99"/>
    <w:unhideWhenUsed/>
    <w:rsid w:val="00493737"/>
    <w:pPr>
      <w:tabs>
        <w:tab w:val="center" w:pos="4536"/>
        <w:tab w:val="right" w:pos="9072"/>
      </w:tabs>
    </w:pPr>
  </w:style>
  <w:style w:type="character" w:customStyle="1" w:styleId="StopkaZnak">
    <w:name w:val="Stopka Znak"/>
    <w:link w:val="Stopka"/>
    <w:uiPriority w:val="99"/>
    <w:rsid w:val="00493737"/>
    <w:rPr>
      <w:color w:val="000000"/>
      <w:sz w:val="24"/>
      <w:szCs w:val="22"/>
    </w:rPr>
  </w:style>
  <w:style w:type="paragraph" w:styleId="Zwykytekst">
    <w:name w:val="Plain Text"/>
    <w:basedOn w:val="Normalny"/>
    <w:link w:val="ZwykytekstZnak"/>
    <w:semiHidden/>
    <w:unhideWhenUsed/>
    <w:qFormat/>
    <w:rsid w:val="00887AE3"/>
    <w:pPr>
      <w:suppressAutoHyphens w:val="0"/>
      <w:spacing w:after="0" w:line="240" w:lineRule="auto"/>
      <w:ind w:left="0" w:firstLine="0"/>
      <w:jc w:val="left"/>
    </w:pPr>
    <w:rPr>
      <w:rFonts w:ascii="Courier New" w:hAnsi="Courier New"/>
      <w:color w:val="auto"/>
      <w:sz w:val="20"/>
      <w:szCs w:val="20"/>
    </w:rPr>
  </w:style>
  <w:style w:type="character" w:customStyle="1" w:styleId="ZwykytekstZnak">
    <w:name w:val="Zwykły tekst Znak"/>
    <w:link w:val="Zwykytekst"/>
    <w:semiHidden/>
    <w:qFormat/>
    <w:rsid w:val="00887AE3"/>
    <w:rPr>
      <w:rFonts w:ascii="Courier New" w:hAnsi="Courier New"/>
    </w:rPr>
  </w:style>
  <w:style w:type="paragraph" w:styleId="Akapitzlist">
    <w:name w:val="List Paragraph"/>
    <w:aliases w:val="Colorful List Accent"/>
    <w:basedOn w:val="Normalny"/>
    <w:uiPriority w:val="34"/>
    <w:qFormat/>
    <w:rsid w:val="00133400"/>
    <w:pPr>
      <w:suppressAutoHyphens w:val="0"/>
      <w:spacing w:after="200" w:line="276" w:lineRule="auto"/>
      <w:ind w:left="720" w:firstLine="0"/>
      <w:contextualSpacing/>
      <w:jc w:val="left"/>
    </w:pPr>
    <w:rPr>
      <w:rFonts w:ascii="Calibri" w:eastAsia="Calibri" w:hAnsi="Calibri"/>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1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wiatkowska\Desktop\&#346;RODKI%20CZYSTO&#346;CI%202024\&#346;RODKI%20CZYSTO&#346;CI%202024%20VII-XII\8.%20Za&#322;&#261;cznik%20nr%206%20-%20Projektowane%20postanowienia%20um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9A926-584E-44C0-835C-18621D636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 Załącznik nr 6 - Projektowane postanowienia umowy.dot</Template>
  <TotalTime>13</TotalTime>
  <Pages>10</Pages>
  <Words>3053</Words>
  <Characters>18318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DKwiatkowska</dc:creator>
  <cp:lastModifiedBy>Dorota WYKLAND</cp:lastModifiedBy>
  <cp:revision>6</cp:revision>
  <cp:lastPrinted>2023-12-07T12:24:00Z</cp:lastPrinted>
  <dcterms:created xsi:type="dcterms:W3CDTF">2024-12-09T21:21:00Z</dcterms:created>
  <dcterms:modified xsi:type="dcterms:W3CDTF">2025-02-17T08:29:00Z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